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1ED6" w14:textId="3EE124AB" w:rsidR="00CF25CC" w:rsidRPr="008C5586" w:rsidRDefault="00CF25CC" w:rsidP="008C5586">
      <w:pPr>
        <w:tabs>
          <w:tab w:val="left" w:pos="8753"/>
        </w:tabs>
        <w:spacing w:line="360" w:lineRule="auto"/>
        <w:rPr>
          <w:rFonts w:ascii="Arial" w:hAnsi="Arial" w:cs="Arial"/>
          <w:sz w:val="16"/>
          <w:szCs w:val="16"/>
        </w:rPr>
      </w:pPr>
      <w:r w:rsidRPr="008C5586">
        <w:rPr>
          <w:rFonts w:ascii="Arial" w:hAnsi="Arial" w:cs="Arial"/>
          <w:b/>
        </w:rPr>
        <w:t>Wykonawca</w:t>
      </w:r>
      <w:r w:rsidR="008C5586" w:rsidRPr="008C5586">
        <w:rPr>
          <w:rFonts w:ascii="Arial" w:hAnsi="Arial" w:cs="Arial"/>
        </w:rPr>
        <w:t xml:space="preserve">                                                                                                                       </w:t>
      </w:r>
      <w:r w:rsidR="008C5586">
        <w:rPr>
          <w:rFonts w:ascii="Arial" w:hAnsi="Arial" w:cs="Arial"/>
        </w:rPr>
        <w:t xml:space="preserve">      </w:t>
      </w:r>
      <w:r w:rsidR="008C5586" w:rsidRPr="008C5586">
        <w:rPr>
          <w:rFonts w:ascii="Arial" w:hAnsi="Arial" w:cs="Arial"/>
        </w:rPr>
        <w:t xml:space="preserve">    </w:t>
      </w:r>
      <w:r w:rsidR="008C5586" w:rsidRPr="008C5586">
        <w:rPr>
          <w:rFonts w:ascii="Arial" w:hAnsi="Arial" w:cs="Arial"/>
          <w:sz w:val="16"/>
          <w:szCs w:val="16"/>
        </w:rPr>
        <w:t>Załącznik nr 6</w:t>
      </w:r>
    </w:p>
    <w:p w14:paraId="34A3B8A2" w14:textId="77777777" w:rsidR="00CF25CC" w:rsidRPr="001A4A49" w:rsidRDefault="00CF25CC" w:rsidP="00CF25CC">
      <w:pPr>
        <w:spacing w:line="288" w:lineRule="auto"/>
        <w:ind w:right="5954"/>
        <w:rPr>
          <w:rFonts w:ascii="Arial" w:hAnsi="Arial" w:cs="Arial"/>
          <w:i/>
          <w:sz w:val="16"/>
        </w:rPr>
      </w:pPr>
      <w:r w:rsidRPr="001A4A49">
        <w:rPr>
          <w:rFonts w:ascii="Arial" w:hAnsi="Arial" w:cs="Arial"/>
        </w:rPr>
        <w:t>…………………………………………</w:t>
      </w:r>
      <w:r w:rsidRPr="001A4A49">
        <w:rPr>
          <w:rFonts w:ascii="Arial" w:hAnsi="Arial" w:cs="Arial"/>
          <w:i/>
        </w:rPr>
        <w:t xml:space="preserve"> </w:t>
      </w:r>
    </w:p>
    <w:p w14:paraId="07EEDDDF" w14:textId="77777777" w:rsidR="00CF25CC" w:rsidRPr="001A4A49" w:rsidRDefault="00CF25CC" w:rsidP="00CF25CC">
      <w:pPr>
        <w:spacing w:line="288" w:lineRule="auto"/>
        <w:ind w:right="5954"/>
        <w:rPr>
          <w:rFonts w:ascii="Arial" w:hAnsi="Arial" w:cs="Arial"/>
          <w:i/>
          <w:sz w:val="16"/>
        </w:rPr>
      </w:pPr>
      <w:r w:rsidRPr="001A4A49">
        <w:rPr>
          <w:rFonts w:ascii="Arial" w:hAnsi="Arial" w:cs="Arial"/>
        </w:rPr>
        <w:t>…………………………………………</w:t>
      </w:r>
    </w:p>
    <w:p w14:paraId="71C25E45" w14:textId="77777777" w:rsidR="00CF25CC" w:rsidRPr="001A4A49" w:rsidRDefault="00CF25CC" w:rsidP="00CF25CC">
      <w:pPr>
        <w:spacing w:line="288" w:lineRule="auto"/>
        <w:ind w:right="5954"/>
        <w:rPr>
          <w:rFonts w:ascii="Arial" w:hAnsi="Arial" w:cs="Arial"/>
          <w:i/>
          <w:sz w:val="16"/>
        </w:rPr>
      </w:pPr>
      <w:r w:rsidRPr="001A4A49">
        <w:rPr>
          <w:rFonts w:ascii="Arial" w:hAnsi="Arial" w:cs="Arial"/>
          <w:i/>
          <w:sz w:val="16"/>
        </w:rPr>
        <w:t xml:space="preserve">(pełna nazwa/firma, adres) </w:t>
      </w:r>
    </w:p>
    <w:tbl>
      <w:tblPr>
        <w:tblW w:w="17307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7"/>
        <w:gridCol w:w="1700"/>
        <w:gridCol w:w="2014"/>
        <w:gridCol w:w="1955"/>
        <w:gridCol w:w="1984"/>
        <w:gridCol w:w="1589"/>
        <w:gridCol w:w="2934"/>
        <w:gridCol w:w="2367"/>
        <w:gridCol w:w="2367"/>
      </w:tblGrid>
      <w:tr w:rsidR="00CF25CC" w:rsidRPr="001A4A49" w14:paraId="7EAD3651" w14:textId="77777777" w:rsidTr="008C4FF2">
        <w:trPr>
          <w:trHeight w:val="350"/>
        </w:trPr>
        <w:tc>
          <w:tcPr>
            <w:tcW w:w="397" w:type="dxa"/>
          </w:tcPr>
          <w:p w14:paraId="48A767FD" w14:textId="77777777" w:rsidR="00CF25CC" w:rsidRPr="001A4A49" w:rsidRDefault="00CF25CC" w:rsidP="008C4FF2">
            <w:pPr>
              <w:jc w:val="center"/>
              <w:rPr>
                <w:rFonts w:ascii="Arial" w:hAnsi="Arial" w:cs="Arial"/>
                <w:color w:val="000000"/>
                <w:sz w:val="28"/>
              </w:rPr>
            </w:pPr>
          </w:p>
        </w:tc>
        <w:tc>
          <w:tcPr>
            <w:tcW w:w="9242" w:type="dxa"/>
            <w:gridSpan w:val="5"/>
          </w:tcPr>
          <w:p w14:paraId="594D368A" w14:textId="77777777" w:rsidR="00CF25CC" w:rsidRPr="001A4A49" w:rsidRDefault="00CF25CC" w:rsidP="008C4FF2">
            <w:pPr>
              <w:jc w:val="center"/>
              <w:rPr>
                <w:rFonts w:ascii="Arial" w:hAnsi="Arial" w:cs="Arial"/>
                <w:color w:val="000000"/>
                <w:sz w:val="28"/>
              </w:rPr>
            </w:pPr>
            <w:bookmarkStart w:id="0" w:name="_GoBack"/>
            <w:bookmarkEnd w:id="0"/>
          </w:p>
          <w:p w14:paraId="02323FFA" w14:textId="77777777" w:rsidR="00CF25CC" w:rsidRPr="00383610" w:rsidRDefault="00CF25CC" w:rsidP="008C4FF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23491">
              <w:rPr>
                <w:rFonts w:ascii="Arial" w:hAnsi="Arial" w:cs="Arial"/>
                <w:b/>
                <w:color w:val="000000"/>
                <w:sz w:val="24"/>
                <w:szCs w:val="24"/>
              </w:rPr>
              <w:t>Wykaz usług</w:t>
            </w:r>
            <w:r w:rsidRPr="00383610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  <w:p w14:paraId="5CCD0640" w14:textId="77777777" w:rsidR="00CF25CC" w:rsidRDefault="00CF25CC" w:rsidP="008C4FF2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14:paraId="4075BA71" w14:textId="77777777" w:rsidR="00CF25CC" w:rsidRDefault="00CF25CC" w:rsidP="008C4FF2">
            <w:pPr>
              <w:ind w:left="-25"/>
              <w:jc w:val="both"/>
              <w:rPr>
                <w:rFonts w:ascii="Arial" w:hAnsi="Arial" w:cs="Arial"/>
              </w:rPr>
            </w:pPr>
            <w:r w:rsidRPr="001A4A49">
              <w:rPr>
                <w:rFonts w:ascii="Arial" w:hAnsi="Arial" w:cs="Arial"/>
              </w:rPr>
              <w:t>Przystępując do udziału w postępowaniu o udzielenie zamówienia publicznego na zadanie pn.</w:t>
            </w:r>
            <w:r>
              <w:rPr>
                <w:rFonts w:ascii="Arial" w:hAnsi="Arial" w:cs="Arial"/>
              </w:rPr>
              <w:t xml:space="preserve"> </w:t>
            </w:r>
            <w:r w:rsidRPr="00EE6726">
              <w:rPr>
                <w:rFonts w:ascii="Arial" w:hAnsi="Arial" w:cs="Arial"/>
                <w:b/>
                <w:bCs/>
                <w:i/>
              </w:rPr>
              <w:t>„</w:t>
            </w:r>
            <w:r w:rsidRPr="002C2E9B">
              <w:rPr>
                <w:rFonts w:ascii="Arial" w:hAnsi="Arial" w:cs="Arial"/>
                <w:b/>
                <w:i/>
              </w:rPr>
              <w:t>Przeprowadzeni</w:t>
            </w:r>
            <w:r>
              <w:rPr>
                <w:rFonts w:ascii="Arial" w:hAnsi="Arial" w:cs="Arial"/>
                <w:b/>
                <w:i/>
              </w:rPr>
              <w:t xml:space="preserve">e kursu ,,SEP G1 do 1kV z egzaminem zewnętrznym dla uczniów” w ramach projektu ,,Specjaliści przyszłości to MY” w Zespole Szkół Zawodowych nr 3 im. Adama Kocura </w:t>
            </w:r>
            <w:r w:rsidRPr="002C2E9B">
              <w:rPr>
                <w:rFonts w:ascii="Arial" w:hAnsi="Arial" w:cs="Arial"/>
                <w:b/>
                <w:i/>
              </w:rPr>
              <w:t>w Katowicach</w:t>
            </w:r>
            <w:r w:rsidRPr="00EE6726">
              <w:rPr>
                <w:rFonts w:ascii="Arial" w:hAnsi="Arial" w:cs="Arial"/>
                <w:b/>
                <w:i/>
              </w:rPr>
              <w:t>”</w:t>
            </w:r>
            <w:r>
              <w:rPr>
                <w:rFonts w:ascii="Arial" w:hAnsi="Arial" w:cs="Arial"/>
              </w:rPr>
              <w:t xml:space="preserve"> </w:t>
            </w:r>
            <w:r w:rsidRPr="001A4A49">
              <w:rPr>
                <w:rFonts w:ascii="Arial" w:hAnsi="Arial" w:cs="Arial"/>
              </w:rPr>
              <w:t>przedkładam poniższy wykaz, dla celów potwierdzenia spełniania warunku udziału w postępowaniu</w:t>
            </w:r>
          </w:p>
          <w:p w14:paraId="7F7E4ED3" w14:textId="77777777" w:rsidR="00CF25CC" w:rsidRPr="001A4A49" w:rsidRDefault="00CF25CC" w:rsidP="008C4FF2">
            <w:pPr>
              <w:ind w:left="-25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934" w:type="dxa"/>
          </w:tcPr>
          <w:p w14:paraId="2BA2E353" w14:textId="77777777" w:rsidR="00CF25CC" w:rsidRPr="001A4A49" w:rsidRDefault="00CF25CC" w:rsidP="008C4FF2">
            <w:pPr>
              <w:jc w:val="center"/>
              <w:rPr>
                <w:rFonts w:ascii="Arial" w:hAnsi="Arial" w:cs="Arial"/>
                <w:b/>
                <w:color w:val="000000"/>
                <w:sz w:val="28"/>
              </w:rPr>
            </w:pPr>
          </w:p>
        </w:tc>
        <w:tc>
          <w:tcPr>
            <w:tcW w:w="2367" w:type="dxa"/>
          </w:tcPr>
          <w:p w14:paraId="22F7A592" w14:textId="77777777" w:rsidR="00CF25CC" w:rsidRPr="001A4A49" w:rsidRDefault="00CF25CC" w:rsidP="008C4FF2">
            <w:pPr>
              <w:jc w:val="center"/>
              <w:rPr>
                <w:rFonts w:ascii="Arial" w:hAnsi="Arial" w:cs="Arial"/>
                <w:b/>
                <w:color w:val="000000"/>
                <w:sz w:val="28"/>
              </w:rPr>
            </w:pPr>
          </w:p>
        </w:tc>
        <w:tc>
          <w:tcPr>
            <w:tcW w:w="2367" w:type="dxa"/>
          </w:tcPr>
          <w:p w14:paraId="11979148" w14:textId="77777777" w:rsidR="00CF25CC" w:rsidRPr="001A4A49" w:rsidRDefault="00CF25CC" w:rsidP="008C4FF2">
            <w:pPr>
              <w:jc w:val="center"/>
              <w:rPr>
                <w:rFonts w:ascii="Arial" w:hAnsi="Arial" w:cs="Arial"/>
                <w:b/>
                <w:color w:val="000000"/>
                <w:sz w:val="28"/>
              </w:rPr>
            </w:pPr>
          </w:p>
        </w:tc>
      </w:tr>
      <w:tr w:rsidR="00CF25CC" w:rsidRPr="001A4A49" w14:paraId="3FA69083" w14:textId="77777777" w:rsidTr="008C4FF2">
        <w:trPr>
          <w:gridAfter w:val="3"/>
          <w:wAfter w:w="7668" w:type="dxa"/>
          <w:trHeight w:val="250"/>
        </w:trPr>
        <w:tc>
          <w:tcPr>
            <w:tcW w:w="397" w:type="dxa"/>
          </w:tcPr>
          <w:p w14:paraId="5609C659" w14:textId="77777777" w:rsidR="00CF25CC" w:rsidRPr="001A4A49" w:rsidRDefault="00CF25CC" w:rsidP="008C4FF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00" w:type="dxa"/>
          </w:tcPr>
          <w:p w14:paraId="500B2729" w14:textId="77777777" w:rsidR="00CF25CC" w:rsidRPr="001A4A49" w:rsidRDefault="00CF25CC" w:rsidP="008C4FF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</w:tcPr>
          <w:p w14:paraId="56EA4023" w14:textId="77777777" w:rsidR="00CF25CC" w:rsidRPr="001A4A49" w:rsidRDefault="00CF25CC" w:rsidP="008C4FF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955" w:type="dxa"/>
          </w:tcPr>
          <w:p w14:paraId="73AB5C4C" w14:textId="77777777" w:rsidR="00CF25CC" w:rsidRPr="001A4A49" w:rsidRDefault="00CF25CC" w:rsidP="008C4FF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</w:tcPr>
          <w:p w14:paraId="1000CACB" w14:textId="77777777" w:rsidR="00CF25CC" w:rsidRPr="001A4A49" w:rsidRDefault="00CF25CC" w:rsidP="008C4FF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89" w:type="dxa"/>
          </w:tcPr>
          <w:p w14:paraId="097098E7" w14:textId="77777777" w:rsidR="00CF25CC" w:rsidRPr="001A4A49" w:rsidRDefault="00CF25CC" w:rsidP="008C4FF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F25CC" w:rsidRPr="00740DEB" w14:paraId="7D08279E" w14:textId="77777777" w:rsidTr="008C4FF2">
        <w:trPr>
          <w:gridAfter w:val="3"/>
          <w:wAfter w:w="7668" w:type="dxa"/>
          <w:trHeight w:val="1113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2CD13" w14:textId="77777777" w:rsidR="00CF25CC" w:rsidRPr="00740DEB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8"/>
                <w:szCs w:val="16"/>
                <w:lang w:eastAsia="ar-SA"/>
              </w:rPr>
            </w:pPr>
            <w:r w:rsidRPr="00740DEB">
              <w:rPr>
                <w:rFonts w:ascii="Arial" w:hAnsi="Arial" w:cs="Arial"/>
                <w:b/>
                <w:bCs/>
                <w:kern w:val="1"/>
                <w:sz w:val="18"/>
                <w:szCs w:val="16"/>
                <w:lang w:eastAsia="ar-SA"/>
              </w:rPr>
              <w:t>Lp.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249CA" w14:textId="77777777" w:rsidR="00CF25CC" w:rsidRPr="00740DEB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8"/>
                <w:szCs w:val="16"/>
                <w:lang w:eastAsia="ar-SA"/>
              </w:rPr>
            </w:pPr>
            <w:r w:rsidRPr="00740DEB">
              <w:rPr>
                <w:rFonts w:ascii="Arial" w:hAnsi="Arial" w:cs="Arial"/>
                <w:b/>
                <w:bCs/>
                <w:kern w:val="1"/>
                <w:sz w:val="18"/>
                <w:szCs w:val="16"/>
                <w:lang w:eastAsia="ar-SA"/>
              </w:rPr>
              <w:t xml:space="preserve">Nazwa i adres zamawiającego </w:t>
            </w:r>
            <w:r w:rsidRPr="00740DEB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>na rzecz którego było prowadzone szkolenie/ kurs</w:t>
            </w: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595D5" w14:textId="77777777" w:rsidR="00CF25CC" w:rsidRPr="00740DEB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8"/>
                <w:szCs w:val="16"/>
                <w:lang w:eastAsia="ar-SA"/>
              </w:rPr>
            </w:pPr>
            <w:r w:rsidRPr="00740DEB">
              <w:rPr>
                <w:rFonts w:ascii="Arial" w:hAnsi="Arial" w:cs="Arial"/>
                <w:b/>
                <w:bCs/>
                <w:kern w:val="1"/>
                <w:sz w:val="18"/>
                <w:szCs w:val="16"/>
                <w:lang w:eastAsia="ar-SA"/>
              </w:rPr>
              <w:t>Opis wykonanych usług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20935" w14:textId="77777777" w:rsidR="00CF25CC" w:rsidRPr="00740DEB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8"/>
                <w:szCs w:val="16"/>
                <w:lang w:eastAsia="ar-SA"/>
              </w:rPr>
            </w:pPr>
            <w:r w:rsidRPr="00740DEB">
              <w:rPr>
                <w:rFonts w:ascii="Arial" w:hAnsi="Arial" w:cs="Arial"/>
                <w:b/>
                <w:bCs/>
                <w:kern w:val="1"/>
                <w:sz w:val="18"/>
                <w:szCs w:val="16"/>
                <w:lang w:eastAsia="ar-SA"/>
              </w:rPr>
              <w:t xml:space="preserve">Termin realizacji </w:t>
            </w:r>
            <w:r w:rsidRPr="00740DEB">
              <w:rPr>
                <w:rFonts w:ascii="Arial" w:hAnsi="Arial" w:cs="Arial"/>
                <w:b/>
                <w:bCs/>
                <w:kern w:val="1"/>
                <w:sz w:val="18"/>
                <w:szCs w:val="16"/>
                <w:lang w:eastAsia="ar-SA"/>
              </w:rPr>
              <w:br/>
            </w:r>
          </w:p>
        </w:tc>
      </w:tr>
      <w:tr w:rsidR="00CF25CC" w:rsidRPr="003423B3" w14:paraId="2D3138D6" w14:textId="77777777" w:rsidTr="008C4FF2">
        <w:trPr>
          <w:gridAfter w:val="3"/>
          <w:wAfter w:w="7668" w:type="dxa"/>
          <w:trHeight w:val="293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4D1C8" w14:textId="77777777" w:rsidR="00CF25CC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  <w:p w14:paraId="3150C963" w14:textId="77777777" w:rsidR="00CF25CC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  <w:p w14:paraId="034AABBE" w14:textId="77777777" w:rsidR="00CF25CC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  <w:p w14:paraId="62AB4428" w14:textId="77777777" w:rsidR="00CF25CC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  <w:p w14:paraId="5F628BD9" w14:textId="77777777" w:rsidR="00CF25CC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  <w:p w14:paraId="629BE217" w14:textId="77777777" w:rsidR="00CF25CC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  <w:p w14:paraId="113D7987" w14:textId="77777777" w:rsidR="00CF25CC" w:rsidRPr="003423B3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E6BFC77" w14:textId="77777777" w:rsidR="00CF25CC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  <w:p w14:paraId="0FC16BED" w14:textId="77777777" w:rsidR="00CF25CC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  <w:p w14:paraId="0A561EF8" w14:textId="77777777" w:rsidR="00CF25CC" w:rsidRPr="003423B3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5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4EEC897" w14:textId="77777777" w:rsidR="00CF25CC" w:rsidRDefault="00CF25CC" w:rsidP="008C4FF2">
            <w:pPr>
              <w:pStyle w:val="Akapitzlist"/>
              <w:ind w:left="82"/>
              <w:rPr>
                <w:rFonts w:ascii="Arial" w:hAnsi="Arial" w:cs="Arial"/>
              </w:rPr>
            </w:pPr>
          </w:p>
          <w:p w14:paraId="7792210B" w14:textId="77777777" w:rsidR="00CF25CC" w:rsidRPr="00740DEB" w:rsidRDefault="00CF25CC" w:rsidP="008C4FF2">
            <w:pPr>
              <w:pStyle w:val="Akapitzlist"/>
              <w:ind w:left="82"/>
              <w:rPr>
                <w:rFonts w:ascii="Arial" w:hAnsi="Arial" w:cs="Arial"/>
              </w:rPr>
            </w:pPr>
            <w:r w:rsidRPr="00740DEB">
              <w:rPr>
                <w:rFonts w:ascii="Arial" w:hAnsi="Arial" w:cs="Arial"/>
              </w:rPr>
              <w:t xml:space="preserve">Szkolenie: </w:t>
            </w:r>
          </w:p>
          <w:p w14:paraId="3C0A9B2E" w14:textId="77777777" w:rsidR="00CF25CC" w:rsidRPr="00740DEB" w:rsidRDefault="00CF25CC" w:rsidP="008C4FF2">
            <w:pPr>
              <w:pStyle w:val="Akapitzlist"/>
              <w:numPr>
                <w:ilvl w:val="0"/>
                <w:numId w:val="36"/>
              </w:numPr>
              <w:ind w:left="507" w:hanging="425"/>
              <w:jc w:val="both"/>
              <w:rPr>
                <w:rFonts w:ascii="Arial" w:hAnsi="Arial" w:cs="Arial"/>
              </w:rPr>
            </w:pPr>
            <w:r w:rsidRPr="00740DEB">
              <w:rPr>
                <w:rFonts w:ascii="Arial" w:hAnsi="Arial" w:cs="Arial"/>
              </w:rPr>
              <w:t xml:space="preserve">w zakresie </w:t>
            </w:r>
            <w:r w:rsidRPr="00D97661">
              <w:rPr>
                <w:rFonts w:ascii="Arial" w:hAnsi="Arial" w:cs="Arial"/>
                <w:b/>
              </w:rPr>
              <w:t>„</w:t>
            </w:r>
            <w:r>
              <w:rPr>
                <w:rFonts w:ascii="Arial" w:hAnsi="Arial" w:cs="Arial"/>
                <w:b/>
              </w:rPr>
              <w:t>SEP G1 do 1kV</w:t>
            </w:r>
            <w:r w:rsidRPr="00D97661">
              <w:rPr>
                <w:rFonts w:ascii="Arial" w:hAnsi="Arial" w:cs="Arial"/>
                <w:b/>
              </w:rPr>
              <w:t xml:space="preserve">” </w:t>
            </w:r>
            <w:r w:rsidRPr="00D97661">
              <w:rPr>
                <w:rFonts w:ascii="Arial" w:hAnsi="Arial" w:cs="Arial"/>
                <w:sz w:val="22"/>
              </w:rPr>
              <w:t>*</w:t>
            </w:r>
          </w:p>
          <w:p w14:paraId="7DF01B09" w14:textId="77777777" w:rsidR="00CF25CC" w:rsidRPr="00740DEB" w:rsidRDefault="00CF25CC" w:rsidP="008C4FF2">
            <w:pPr>
              <w:pStyle w:val="Akapitzlist"/>
              <w:numPr>
                <w:ilvl w:val="0"/>
                <w:numId w:val="36"/>
              </w:numPr>
              <w:ind w:left="82"/>
              <w:rPr>
                <w:rFonts w:ascii="Arial" w:hAnsi="Arial" w:cs="Arial"/>
              </w:rPr>
            </w:pPr>
          </w:p>
          <w:p w14:paraId="7F4A149D" w14:textId="77777777" w:rsidR="00CF25CC" w:rsidRPr="00740DEB" w:rsidRDefault="00CF25CC" w:rsidP="008C4FF2">
            <w:pPr>
              <w:pStyle w:val="Akapitzlist"/>
              <w:numPr>
                <w:ilvl w:val="0"/>
                <w:numId w:val="36"/>
              </w:numPr>
              <w:ind w:left="82"/>
              <w:rPr>
                <w:rFonts w:ascii="Arial" w:hAnsi="Arial" w:cs="Arial"/>
              </w:rPr>
            </w:pPr>
            <w:r w:rsidRPr="00740DEB">
              <w:rPr>
                <w:rFonts w:ascii="Arial" w:hAnsi="Arial" w:cs="Arial"/>
              </w:rPr>
              <w:t>lub</w:t>
            </w:r>
          </w:p>
          <w:p w14:paraId="5805BE0D" w14:textId="77777777" w:rsidR="00CF25CC" w:rsidRPr="00740DEB" w:rsidRDefault="00CF25CC" w:rsidP="008C4FF2">
            <w:pPr>
              <w:pStyle w:val="Akapitzlist"/>
              <w:numPr>
                <w:ilvl w:val="0"/>
                <w:numId w:val="36"/>
              </w:numPr>
              <w:ind w:left="82"/>
              <w:rPr>
                <w:rFonts w:ascii="Arial" w:hAnsi="Arial" w:cs="Arial"/>
              </w:rPr>
            </w:pPr>
          </w:p>
          <w:p w14:paraId="6F58CBAA" w14:textId="7FD3C706" w:rsidR="00CF25CC" w:rsidRPr="00D7467E" w:rsidRDefault="00CF25CC" w:rsidP="008C4FF2">
            <w:pPr>
              <w:pStyle w:val="Akapitzlist"/>
              <w:numPr>
                <w:ilvl w:val="0"/>
                <w:numId w:val="36"/>
              </w:numPr>
              <w:ind w:left="507" w:hanging="425"/>
              <w:rPr>
                <w:rFonts w:ascii="Arial" w:hAnsi="Arial" w:cs="Arial"/>
              </w:rPr>
            </w:pPr>
            <w:r w:rsidRPr="00740DEB">
              <w:rPr>
                <w:rFonts w:ascii="Arial" w:hAnsi="Arial" w:cs="Arial"/>
              </w:rPr>
              <w:t xml:space="preserve">o tematyce o podobnym charakterze, tj., zawierającej elementy przedmiotu niniejszego zamówienia, opisanego  w załączniku </w:t>
            </w:r>
            <w:r w:rsidRPr="00D7467E">
              <w:rPr>
                <w:rFonts w:ascii="Arial" w:hAnsi="Arial" w:cs="Arial"/>
              </w:rPr>
              <w:t xml:space="preserve">nr </w:t>
            </w:r>
            <w:r w:rsidR="00F54751">
              <w:rPr>
                <w:rFonts w:ascii="Arial" w:hAnsi="Arial" w:cs="Arial"/>
              </w:rPr>
              <w:t>3</w:t>
            </w:r>
            <w:r w:rsidRPr="00D7467E">
              <w:rPr>
                <w:rFonts w:ascii="Arial" w:hAnsi="Arial" w:cs="Arial"/>
              </w:rPr>
              <w:t xml:space="preserve"> w pkt 2</w:t>
            </w:r>
          </w:p>
          <w:p w14:paraId="3C8A3BE2" w14:textId="77777777" w:rsidR="00CF25CC" w:rsidRPr="00D86472" w:rsidRDefault="00CF25CC" w:rsidP="008C4FF2">
            <w:pPr>
              <w:pStyle w:val="Akapitzlist"/>
              <w:numPr>
                <w:ilvl w:val="0"/>
                <w:numId w:val="36"/>
              </w:numPr>
              <w:spacing w:line="360" w:lineRule="auto"/>
              <w:ind w:left="82"/>
              <w:rPr>
                <w:rFonts w:ascii="Arial" w:hAnsi="Arial" w:cs="Arial"/>
              </w:rPr>
            </w:pPr>
            <w:r w:rsidRPr="00D86472">
              <w:rPr>
                <w:rFonts w:ascii="Arial" w:hAnsi="Arial" w:cs="Arial"/>
              </w:rPr>
              <w:t>……………………………………………………………………….</w:t>
            </w:r>
          </w:p>
          <w:p w14:paraId="1E282226" w14:textId="77777777" w:rsidR="00CF25CC" w:rsidRPr="00D86472" w:rsidRDefault="00CF25CC" w:rsidP="008C4FF2">
            <w:pPr>
              <w:pStyle w:val="Akapitzlist"/>
              <w:numPr>
                <w:ilvl w:val="0"/>
                <w:numId w:val="36"/>
              </w:numPr>
              <w:spacing w:line="360" w:lineRule="auto"/>
              <w:ind w:left="82"/>
              <w:rPr>
                <w:rFonts w:ascii="Arial" w:hAnsi="Arial" w:cs="Arial"/>
              </w:rPr>
            </w:pPr>
            <w:r w:rsidRPr="00D86472">
              <w:rPr>
                <w:rFonts w:ascii="Arial" w:hAnsi="Arial" w:cs="Arial"/>
              </w:rPr>
              <w:t>……………………………………………………………………….</w:t>
            </w:r>
          </w:p>
          <w:p w14:paraId="04B2C581" w14:textId="77777777" w:rsidR="00CF25CC" w:rsidRPr="00740DEB" w:rsidRDefault="00CF25CC" w:rsidP="008C4F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40DEB">
              <w:rPr>
                <w:rFonts w:ascii="Arial" w:hAnsi="Arial" w:cs="Arial"/>
                <w:i/>
                <w:sz w:val="16"/>
                <w:szCs w:val="16"/>
              </w:rPr>
              <w:t>(proszę wymienić</w:t>
            </w:r>
            <w:r>
              <w:t xml:space="preserve"> </w:t>
            </w:r>
            <w:r w:rsidRPr="00740DEB">
              <w:rPr>
                <w:rFonts w:ascii="Arial" w:hAnsi="Arial" w:cs="Arial"/>
                <w:i/>
                <w:sz w:val="16"/>
                <w:szCs w:val="16"/>
              </w:rPr>
              <w:t>nazwy kursów/szkoleń lub program szkoleń jeżeli Wykonawca realizował kursy o podobnym charakterze)</w:t>
            </w:r>
          </w:p>
          <w:p w14:paraId="594F9418" w14:textId="77777777" w:rsidR="00CF25CC" w:rsidRPr="00D86472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CF13954" w14:textId="77777777" w:rsidR="00CF25CC" w:rsidRPr="003423B3" w:rsidRDefault="00CF25CC" w:rsidP="008C4FF2">
            <w:pPr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</w:tbl>
    <w:p w14:paraId="545E441B" w14:textId="77777777" w:rsidR="00CF25CC" w:rsidRPr="00383610" w:rsidRDefault="00CF25CC" w:rsidP="00CF25CC">
      <w:pPr>
        <w:rPr>
          <w:rFonts w:ascii="Arial" w:hAnsi="Arial" w:cs="Arial"/>
          <w:sz w:val="16"/>
          <w:szCs w:val="16"/>
        </w:rPr>
      </w:pPr>
    </w:p>
    <w:p w14:paraId="3F679BE5" w14:textId="77777777" w:rsidR="00CF25CC" w:rsidRDefault="00CF25CC" w:rsidP="00CF25CC">
      <w:pPr>
        <w:rPr>
          <w:rFonts w:ascii="Arial" w:hAnsi="Arial" w:cs="Arial"/>
          <w:sz w:val="18"/>
          <w:szCs w:val="16"/>
        </w:rPr>
      </w:pPr>
      <w:r w:rsidRPr="00740DEB">
        <w:rPr>
          <w:rFonts w:ascii="Arial" w:hAnsi="Arial" w:cs="Arial"/>
          <w:szCs w:val="16"/>
        </w:rPr>
        <w:t xml:space="preserve">* - </w:t>
      </w:r>
      <w:r w:rsidRPr="00740DEB">
        <w:rPr>
          <w:rFonts w:ascii="Arial" w:hAnsi="Arial" w:cs="Arial"/>
          <w:sz w:val="18"/>
          <w:szCs w:val="16"/>
        </w:rPr>
        <w:t>niepotrzebne skreślić</w:t>
      </w:r>
    </w:p>
    <w:p w14:paraId="04D4831A" w14:textId="77777777" w:rsidR="00CF25CC" w:rsidRPr="00740DEB" w:rsidRDefault="00CF25CC" w:rsidP="00CF25CC">
      <w:pPr>
        <w:rPr>
          <w:rFonts w:ascii="Arial" w:hAnsi="Arial" w:cs="Arial"/>
          <w:szCs w:val="16"/>
        </w:rPr>
      </w:pPr>
    </w:p>
    <w:p w14:paraId="67B626ED" w14:textId="77777777" w:rsidR="00CF25CC" w:rsidRPr="00383610" w:rsidRDefault="00CF25CC" w:rsidP="00CF25CC">
      <w:pPr>
        <w:rPr>
          <w:rFonts w:ascii="Arial" w:hAnsi="Arial" w:cs="Arial"/>
          <w:sz w:val="16"/>
          <w:szCs w:val="16"/>
        </w:rPr>
      </w:pPr>
    </w:p>
    <w:p w14:paraId="520051ED" w14:textId="77777777" w:rsidR="00CF25CC" w:rsidRPr="00383610" w:rsidRDefault="00CF25CC" w:rsidP="00CF25CC">
      <w:pPr>
        <w:rPr>
          <w:rFonts w:ascii="Arial" w:hAnsi="Arial" w:cs="Arial"/>
        </w:rPr>
      </w:pPr>
      <w:r w:rsidRPr="00383610">
        <w:rPr>
          <w:rFonts w:ascii="Arial" w:hAnsi="Arial" w:cs="Arial"/>
        </w:rPr>
        <w:t>Do niniejszego wykazu, dołączamy ………. szt. dowodów określających że usługi zostały wykonane/ są wykonywane* należycie.</w:t>
      </w:r>
    </w:p>
    <w:p w14:paraId="7153C64A" w14:textId="77777777" w:rsidR="00CF25CC" w:rsidRPr="00383610" w:rsidRDefault="00CF25CC" w:rsidP="00CF25CC">
      <w:pPr>
        <w:rPr>
          <w:rFonts w:ascii="Arial" w:hAnsi="Arial" w:cs="Arial"/>
          <w:sz w:val="16"/>
          <w:szCs w:val="16"/>
        </w:rPr>
      </w:pPr>
    </w:p>
    <w:p w14:paraId="35EAF2E1" w14:textId="77777777" w:rsidR="00CF25CC" w:rsidRPr="001A4A49" w:rsidRDefault="00CF25CC" w:rsidP="00CF25CC">
      <w:pPr>
        <w:rPr>
          <w:rFonts w:ascii="Arial" w:hAnsi="Arial" w:cs="Arial"/>
        </w:rPr>
      </w:pPr>
    </w:p>
    <w:p w14:paraId="11746E18" w14:textId="77777777" w:rsidR="00CF25CC" w:rsidRPr="001A4A49" w:rsidRDefault="00CF25CC" w:rsidP="00CF25CC">
      <w:pPr>
        <w:rPr>
          <w:rFonts w:ascii="Arial" w:hAnsi="Arial" w:cs="Arial"/>
        </w:rPr>
      </w:pPr>
    </w:p>
    <w:p w14:paraId="3AB045B7" w14:textId="77777777" w:rsidR="00CF25CC" w:rsidRPr="001A4A49" w:rsidRDefault="00CF25CC" w:rsidP="00CF25CC">
      <w:pPr>
        <w:jc w:val="both"/>
        <w:rPr>
          <w:rFonts w:ascii="Arial" w:hAnsi="Arial" w:cs="Arial"/>
        </w:rPr>
      </w:pPr>
      <w:r w:rsidRPr="001A4A49">
        <w:rPr>
          <w:rFonts w:ascii="Arial" w:hAnsi="Arial" w:cs="Arial"/>
        </w:rPr>
        <w:t xml:space="preserve">………………… dnia …….…………..                                                               </w:t>
      </w:r>
      <w:r w:rsidRPr="001A4A49">
        <w:rPr>
          <w:rFonts w:ascii="Arial" w:hAnsi="Arial" w:cs="Arial"/>
        </w:rPr>
        <w:tab/>
      </w:r>
    </w:p>
    <w:p w14:paraId="176F63C3" w14:textId="77777777" w:rsidR="00CF25CC" w:rsidRPr="001A4A49" w:rsidRDefault="00CF25CC" w:rsidP="00CF25CC">
      <w:pPr>
        <w:pStyle w:val="Tekstpodstawowy3"/>
        <w:spacing w:after="0"/>
        <w:rPr>
          <w:rFonts w:ascii="Arial" w:hAnsi="Arial" w:cs="Arial"/>
          <w:sz w:val="14"/>
          <w:szCs w:val="14"/>
        </w:rPr>
      </w:pPr>
      <w:r w:rsidRPr="001A4A49">
        <w:rPr>
          <w:rFonts w:ascii="Arial" w:hAnsi="Arial" w:cs="Arial"/>
          <w:sz w:val="14"/>
          <w:szCs w:val="14"/>
        </w:rPr>
        <w:t xml:space="preserve">     ( Miejscowość)                                 </w:t>
      </w:r>
      <w:r w:rsidRPr="001A4A49">
        <w:rPr>
          <w:rFonts w:ascii="Arial" w:hAnsi="Arial" w:cs="Arial"/>
          <w:sz w:val="14"/>
          <w:szCs w:val="14"/>
        </w:rPr>
        <w:tab/>
        <w:t xml:space="preserve">                </w:t>
      </w:r>
      <w:r w:rsidRPr="001A4A49">
        <w:rPr>
          <w:rFonts w:ascii="Arial" w:hAnsi="Arial" w:cs="Arial"/>
          <w:sz w:val="14"/>
          <w:szCs w:val="14"/>
        </w:rPr>
        <w:tab/>
        <w:t xml:space="preserve">                       </w:t>
      </w:r>
      <w:r w:rsidRPr="001A4A49">
        <w:rPr>
          <w:rFonts w:ascii="Arial" w:hAnsi="Arial" w:cs="Arial"/>
          <w:sz w:val="14"/>
          <w:szCs w:val="14"/>
        </w:rPr>
        <w:tab/>
        <w:t xml:space="preserve">   </w:t>
      </w:r>
      <w:r w:rsidRPr="001A4A49">
        <w:rPr>
          <w:rFonts w:ascii="Arial" w:hAnsi="Arial" w:cs="Arial"/>
          <w:sz w:val="14"/>
          <w:szCs w:val="14"/>
        </w:rPr>
        <w:tab/>
        <w:t xml:space="preserve">                   </w:t>
      </w:r>
      <w:r w:rsidRPr="001A4A49">
        <w:rPr>
          <w:rFonts w:ascii="Arial" w:hAnsi="Arial" w:cs="Arial"/>
          <w:sz w:val="14"/>
          <w:szCs w:val="14"/>
        </w:rPr>
        <w:tab/>
      </w:r>
      <w:r w:rsidRPr="001A4A49">
        <w:rPr>
          <w:rFonts w:ascii="Arial" w:hAnsi="Arial" w:cs="Arial"/>
          <w:sz w:val="14"/>
          <w:szCs w:val="14"/>
        </w:rPr>
        <w:tab/>
      </w:r>
    </w:p>
    <w:p w14:paraId="2752E0FF" w14:textId="77777777" w:rsidR="00CF25CC" w:rsidRPr="001A4A49" w:rsidRDefault="00CF25CC" w:rsidP="00CF25CC">
      <w:pPr>
        <w:pStyle w:val="Tekstpodstawowy"/>
        <w:rPr>
          <w:rFonts w:ascii="Arial" w:hAnsi="Arial" w:cs="Arial"/>
          <w:sz w:val="14"/>
          <w:szCs w:val="14"/>
        </w:rPr>
      </w:pPr>
    </w:p>
    <w:p w14:paraId="318E501C" w14:textId="77777777" w:rsidR="00CF25CC" w:rsidRDefault="00CF25CC" w:rsidP="00CF25CC">
      <w:pPr>
        <w:pStyle w:val="Tekstpodstawowy"/>
        <w:rPr>
          <w:rFonts w:ascii="Arial" w:hAnsi="Arial" w:cs="Arial"/>
          <w:sz w:val="14"/>
          <w:szCs w:val="14"/>
        </w:rPr>
      </w:pPr>
    </w:p>
    <w:p w14:paraId="3BA401DD" w14:textId="77777777" w:rsidR="00CF25CC" w:rsidRPr="001A4A49" w:rsidRDefault="00CF25CC" w:rsidP="00CF25CC">
      <w:pPr>
        <w:pStyle w:val="Tekstpodstawowy"/>
        <w:rPr>
          <w:rFonts w:ascii="Arial" w:hAnsi="Arial" w:cs="Arial"/>
          <w:sz w:val="14"/>
          <w:szCs w:val="14"/>
        </w:rPr>
      </w:pPr>
    </w:p>
    <w:p w14:paraId="1DE83DE6" w14:textId="77777777" w:rsidR="00CF25CC" w:rsidRPr="001A4A49" w:rsidRDefault="00CF25CC" w:rsidP="00CF25CC">
      <w:pPr>
        <w:pStyle w:val="Tekstpodstawowy"/>
        <w:rPr>
          <w:rFonts w:ascii="Arial" w:hAnsi="Arial" w:cs="Arial"/>
          <w:sz w:val="14"/>
          <w:szCs w:val="14"/>
        </w:rPr>
      </w:pPr>
    </w:p>
    <w:p w14:paraId="719B6663" w14:textId="77777777" w:rsidR="00CF25CC" w:rsidRPr="001A4A49" w:rsidRDefault="00CF25CC" w:rsidP="00CF25CC">
      <w:pPr>
        <w:pStyle w:val="Tekstpodstawowy"/>
        <w:rPr>
          <w:rFonts w:ascii="Arial" w:hAnsi="Arial" w:cs="Arial"/>
          <w:sz w:val="14"/>
          <w:szCs w:val="14"/>
        </w:rPr>
      </w:pPr>
    </w:p>
    <w:p w14:paraId="71B3C8E4" w14:textId="77777777" w:rsidR="00CF25CC" w:rsidRPr="001A4A49" w:rsidRDefault="00CF25CC" w:rsidP="00CF25CC">
      <w:pPr>
        <w:pStyle w:val="Tekstpodstawowy"/>
        <w:rPr>
          <w:rFonts w:ascii="Arial" w:hAnsi="Arial" w:cs="Arial"/>
          <w:sz w:val="14"/>
          <w:szCs w:val="14"/>
        </w:rPr>
      </w:pPr>
    </w:p>
    <w:p w14:paraId="7783D060" w14:textId="4EDF1E2C" w:rsidR="00937CEF" w:rsidRPr="001A4A49" w:rsidRDefault="00CF25CC" w:rsidP="00F91129">
      <w:pPr>
        <w:tabs>
          <w:tab w:val="left" w:pos="1198"/>
        </w:tabs>
        <w:rPr>
          <w:rFonts w:ascii="Arial" w:hAnsi="Arial" w:cs="Arial"/>
          <w:sz w:val="16"/>
          <w:szCs w:val="16"/>
        </w:rPr>
      </w:pPr>
      <w:r w:rsidRPr="00BD42E1">
        <w:rPr>
          <w:rFonts w:ascii="Arial" w:hAnsi="Arial" w:cs="Arial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</w:t>
      </w:r>
      <w:r w:rsidR="00F54751">
        <w:rPr>
          <w:rFonts w:ascii="Arial" w:hAnsi="Arial" w:cs="Arial"/>
          <w:b/>
          <w:sz w:val="16"/>
          <w:szCs w:val="16"/>
        </w:rPr>
        <w:t>o</w:t>
      </w:r>
    </w:p>
    <w:sectPr w:rsidR="00937CEF" w:rsidRPr="001A4A49" w:rsidSect="00CF25CC">
      <w:headerReference w:type="default" r:id="rId8"/>
      <w:footerReference w:type="default" r:id="rId9"/>
      <w:headerReference w:type="first" r:id="rId10"/>
      <w:pgSz w:w="11906" w:h="16838"/>
      <w:pgMar w:top="709" w:right="1134" w:bottom="425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91FD4" w14:textId="77777777" w:rsidR="00D32771" w:rsidRDefault="00D32771">
      <w:r>
        <w:separator/>
      </w:r>
    </w:p>
  </w:endnote>
  <w:endnote w:type="continuationSeparator" w:id="0">
    <w:p w14:paraId="1B4B6883" w14:textId="77777777" w:rsidR="00D32771" w:rsidRDefault="00D32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035D6" w14:textId="77777777" w:rsidR="00BD42E1" w:rsidRPr="00BD42E1" w:rsidRDefault="00BD42E1" w:rsidP="00BD42E1">
    <w:pPr>
      <w:pStyle w:val="Stopka"/>
      <w:jc w:val="center"/>
      <w:rPr>
        <w:rFonts w:ascii="Arial" w:hAnsi="Arial" w:cs="Arial"/>
        <w:i/>
      </w:rPr>
    </w:pPr>
    <w:r w:rsidRPr="00BD42E1">
      <w:rPr>
        <w:rFonts w:ascii="Arial" w:hAnsi="Arial" w:cs="Arial"/>
        <w:i/>
      </w:rPr>
      <w:t xml:space="preserve">Projekt pn.: </w:t>
    </w:r>
    <w:r w:rsidRPr="00BD42E1">
      <w:rPr>
        <w:rFonts w:cs="Arial"/>
        <w:i/>
      </w:rPr>
      <w:t xml:space="preserve">Specjaliści przyszłości to MY” Projekt finansowany przez Unię Europejską realizowany w ramach Programu Fundusze Europejskie dla Śląskiego 2021-2027 </w:t>
    </w:r>
  </w:p>
  <w:p w14:paraId="6A8DFAD4" w14:textId="77777777" w:rsidR="00BD42E1" w:rsidRPr="00BD42E1" w:rsidRDefault="00BD42E1" w:rsidP="00BD42E1">
    <w:pPr>
      <w:pStyle w:val="Stopka"/>
      <w:jc w:val="center"/>
      <w:rPr>
        <w:rFonts w:ascii="Arial" w:hAnsi="Arial" w:cs="Arial"/>
        <w:i/>
      </w:rPr>
    </w:pPr>
  </w:p>
  <w:p w14:paraId="6440CC32" w14:textId="71453C26" w:rsidR="00BD42E1" w:rsidRDefault="00BD42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6BDAF" w14:textId="77777777" w:rsidR="00D32771" w:rsidRDefault="00D32771">
      <w:r>
        <w:separator/>
      </w:r>
    </w:p>
  </w:footnote>
  <w:footnote w:type="continuationSeparator" w:id="0">
    <w:p w14:paraId="61D6936E" w14:textId="77777777" w:rsidR="00D32771" w:rsidRDefault="00D32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D8279" w14:textId="338D404B" w:rsidR="00D32771" w:rsidRDefault="00BD42E1" w:rsidP="00CF25CC">
    <w:pPr>
      <w:tabs>
        <w:tab w:val="left" w:pos="3270"/>
      </w:tabs>
      <w:rPr>
        <w:rFonts w:ascii="Calibri" w:hAnsi="Calibri"/>
        <w:sz w:val="16"/>
        <w:szCs w:val="16"/>
      </w:rPr>
    </w:pPr>
    <w:r w:rsidRPr="00222D1C">
      <w:rPr>
        <w:noProof/>
      </w:rPr>
      <w:drawing>
        <wp:inline distT="0" distB="0" distL="0" distR="0" wp14:anchorId="292C4FB3" wp14:editId="23FA58C0">
          <wp:extent cx="6029960" cy="639445"/>
          <wp:effectExtent l="0" t="0" r="8890" b="8255"/>
          <wp:docPr id="2" name="Obraz 2" descr="W:\AAA POSTĘPOWANIA POWYŻEJ 130 tyś - USTAWOWE\UE\ZS7 (Iwona)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AAA POSTĘPOWANIA POWYŻEJ 130 tyś - USTAWOWE\UE\ZS7 (Iwona)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67A41" w14:textId="771C7693" w:rsidR="00D32771" w:rsidRPr="00D12250" w:rsidRDefault="00D32771" w:rsidP="00B331FA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D12250">
      <w:rPr>
        <w:rFonts w:ascii="Calibri" w:hAnsi="Calibri"/>
        <w:sz w:val="16"/>
        <w:szCs w:val="16"/>
      </w:rPr>
      <w:t xml:space="preserve"> </w:t>
    </w:r>
  </w:p>
  <w:p w14:paraId="733CBC31" w14:textId="126A13F6" w:rsidR="00D32771" w:rsidRDefault="0089780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A8C88A1" wp14:editId="4C624E2C">
              <wp:simplePos x="0" y="0"/>
              <wp:positionH relativeFrom="page">
                <wp:posOffset>810260</wp:posOffset>
              </wp:positionH>
              <wp:positionV relativeFrom="paragraph">
                <wp:posOffset>0</wp:posOffset>
              </wp:positionV>
              <wp:extent cx="6019800" cy="1905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AA5E9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63.8pt;margin-top:0;width:474pt;height:1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7434" w14:textId="77777777" w:rsidR="00D32771" w:rsidRPr="00D12250" w:rsidRDefault="00D32771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E5619C" wp14:editId="53DE7BDB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1905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F210C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"/>
          </w:pict>
        </mc:Fallback>
      </mc:AlternateContent>
    </w:r>
    <w:r w:rsidRPr="00D12250">
      <w:rPr>
        <w:rFonts w:ascii="Calibri" w:hAnsi="Calibri"/>
        <w:sz w:val="16"/>
        <w:szCs w:val="16"/>
      </w:rPr>
      <w:t xml:space="preserve">Specyfikacja Warunków Zamówienia </w:t>
    </w:r>
    <w:r>
      <w:rPr>
        <w:rFonts w:ascii="Calibri" w:hAnsi="Calibri"/>
        <w:sz w:val="16"/>
        <w:szCs w:val="16"/>
      </w:rPr>
      <w:t>- znak sprawy ZP/32/2021</w:t>
    </w:r>
    <w:r w:rsidRPr="00D12250">
      <w:rPr>
        <w:rFonts w:ascii="Calibri" w:hAnsi="Calibri"/>
        <w:sz w:val="16"/>
        <w:szCs w:val="16"/>
      </w:rPr>
      <w:t xml:space="preserve">  </w:t>
    </w:r>
  </w:p>
  <w:p w14:paraId="4F50B639" w14:textId="77777777" w:rsidR="00D32771" w:rsidRDefault="00D32771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 w15:restartNumberingAfterBreak="0">
    <w:nsid w:val="00B25DF3"/>
    <w:multiLevelType w:val="multilevel"/>
    <w:tmpl w:val="8EF4BF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decimal"/>
      <w:lvlText w:val="(%3)"/>
      <w:lvlJc w:val="right"/>
      <w:pPr>
        <w:tabs>
          <w:tab w:val="num" w:pos="1928"/>
        </w:tabs>
        <w:ind w:left="1928" w:hanging="454"/>
      </w:pPr>
      <w:rPr>
        <w:rFonts w:cs="Times New Roman" w:hint="default"/>
      </w:rPr>
    </w:lvl>
    <w:lvl w:ilvl="3">
      <w:start w:val="1"/>
      <w:numFmt w:val="lowerLetter"/>
      <w:lvlText w:val="%4)."/>
      <w:lvlJc w:val="left"/>
      <w:pPr>
        <w:tabs>
          <w:tab w:val="num" w:pos="2880"/>
        </w:tabs>
        <w:ind w:left="2880" w:hanging="158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7" w15:restartNumberingAfterBreak="0">
    <w:nsid w:val="0C75212B"/>
    <w:multiLevelType w:val="hybridMultilevel"/>
    <w:tmpl w:val="389AE4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0F44E24">
      <w:numFmt w:val="bullet"/>
      <w:lvlText w:val="•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0C7D5825"/>
    <w:multiLevelType w:val="hybridMultilevel"/>
    <w:tmpl w:val="B256305E"/>
    <w:lvl w:ilvl="0" w:tplc="D4A8E3C4">
      <w:start w:val="1"/>
      <w:numFmt w:val="bullet"/>
      <w:lvlText w:val=""/>
      <w:lvlJc w:val="left"/>
      <w:pPr>
        <w:ind w:left="12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39" w15:restartNumberingAfterBreak="0">
    <w:nsid w:val="0D566047"/>
    <w:multiLevelType w:val="hybridMultilevel"/>
    <w:tmpl w:val="B3DEC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FBA017C"/>
    <w:multiLevelType w:val="hybridMultilevel"/>
    <w:tmpl w:val="23606A74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1" w15:restartNumberingAfterBreak="0">
    <w:nsid w:val="0FFF5406"/>
    <w:multiLevelType w:val="hybridMultilevel"/>
    <w:tmpl w:val="48CAD96A"/>
    <w:lvl w:ilvl="0" w:tplc="0B74C39C">
      <w:start w:val="1"/>
      <w:numFmt w:val="lowerLetter"/>
      <w:lvlText w:val="%1)"/>
      <w:lvlJc w:val="left"/>
      <w:pPr>
        <w:ind w:left="27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32" w:hanging="360"/>
      </w:pPr>
    </w:lvl>
    <w:lvl w:ilvl="2" w:tplc="0415001B" w:tentative="1">
      <w:start w:val="1"/>
      <w:numFmt w:val="lowerRoman"/>
      <w:lvlText w:val="%3."/>
      <w:lvlJc w:val="right"/>
      <w:pPr>
        <w:ind w:left="4152" w:hanging="180"/>
      </w:pPr>
    </w:lvl>
    <w:lvl w:ilvl="3" w:tplc="0415000F" w:tentative="1">
      <w:start w:val="1"/>
      <w:numFmt w:val="decimal"/>
      <w:lvlText w:val="%4."/>
      <w:lvlJc w:val="left"/>
      <w:pPr>
        <w:ind w:left="4872" w:hanging="360"/>
      </w:pPr>
    </w:lvl>
    <w:lvl w:ilvl="4" w:tplc="04150019" w:tentative="1">
      <w:start w:val="1"/>
      <w:numFmt w:val="lowerLetter"/>
      <w:lvlText w:val="%5."/>
      <w:lvlJc w:val="left"/>
      <w:pPr>
        <w:ind w:left="5592" w:hanging="360"/>
      </w:pPr>
    </w:lvl>
    <w:lvl w:ilvl="5" w:tplc="0415001B" w:tentative="1">
      <w:start w:val="1"/>
      <w:numFmt w:val="lowerRoman"/>
      <w:lvlText w:val="%6."/>
      <w:lvlJc w:val="right"/>
      <w:pPr>
        <w:ind w:left="6312" w:hanging="180"/>
      </w:pPr>
    </w:lvl>
    <w:lvl w:ilvl="6" w:tplc="0415000F" w:tentative="1">
      <w:start w:val="1"/>
      <w:numFmt w:val="decimal"/>
      <w:lvlText w:val="%7."/>
      <w:lvlJc w:val="left"/>
      <w:pPr>
        <w:ind w:left="7032" w:hanging="360"/>
      </w:pPr>
    </w:lvl>
    <w:lvl w:ilvl="7" w:tplc="04150019" w:tentative="1">
      <w:start w:val="1"/>
      <w:numFmt w:val="lowerLetter"/>
      <w:lvlText w:val="%8."/>
      <w:lvlJc w:val="left"/>
      <w:pPr>
        <w:ind w:left="7752" w:hanging="360"/>
      </w:pPr>
    </w:lvl>
    <w:lvl w:ilvl="8" w:tplc="0415001B" w:tentative="1">
      <w:start w:val="1"/>
      <w:numFmt w:val="lowerRoman"/>
      <w:lvlText w:val="%9."/>
      <w:lvlJc w:val="right"/>
      <w:pPr>
        <w:ind w:left="8472" w:hanging="180"/>
      </w:pPr>
    </w:lvl>
  </w:abstractNum>
  <w:abstractNum w:abstractNumId="42" w15:restartNumberingAfterBreak="0">
    <w:nsid w:val="10DA25FA"/>
    <w:multiLevelType w:val="hybridMultilevel"/>
    <w:tmpl w:val="F006B26A"/>
    <w:lvl w:ilvl="0" w:tplc="191235C0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43" w15:restartNumberingAfterBreak="0">
    <w:nsid w:val="11546729"/>
    <w:multiLevelType w:val="hybridMultilevel"/>
    <w:tmpl w:val="9E92E9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30B2EF7"/>
    <w:multiLevelType w:val="hybridMultilevel"/>
    <w:tmpl w:val="290291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7" w15:restartNumberingAfterBreak="0">
    <w:nsid w:val="19E10F75"/>
    <w:multiLevelType w:val="multilevel"/>
    <w:tmpl w:val="A4886C5C"/>
    <w:numStyleLink w:val="WWNum74"/>
  </w:abstractNum>
  <w:abstractNum w:abstractNumId="48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0" w15:restartNumberingAfterBreak="0">
    <w:nsid w:val="1D324AB9"/>
    <w:multiLevelType w:val="multilevel"/>
    <w:tmpl w:val="641282E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D7E2AEC"/>
    <w:multiLevelType w:val="multilevel"/>
    <w:tmpl w:val="CE8C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2" w15:restartNumberingAfterBreak="0">
    <w:nsid w:val="1E3345E1"/>
    <w:multiLevelType w:val="hybridMultilevel"/>
    <w:tmpl w:val="387403BE"/>
    <w:lvl w:ilvl="0" w:tplc="04150017">
      <w:start w:val="1"/>
      <w:numFmt w:val="lowerLetter"/>
      <w:lvlText w:val="%1)"/>
      <w:lvlJc w:val="left"/>
      <w:pPr>
        <w:ind w:left="1267" w:hanging="360"/>
      </w:p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3" w15:restartNumberingAfterBreak="0">
    <w:nsid w:val="21514750"/>
    <w:multiLevelType w:val="multilevel"/>
    <w:tmpl w:val="258CC5FE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4" w15:restartNumberingAfterBreak="0">
    <w:nsid w:val="23C31BCE"/>
    <w:multiLevelType w:val="hybridMultilevel"/>
    <w:tmpl w:val="CB981C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249647C2"/>
    <w:multiLevelType w:val="hybridMultilevel"/>
    <w:tmpl w:val="3D78999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24D118FB"/>
    <w:multiLevelType w:val="hybridMultilevel"/>
    <w:tmpl w:val="14FA42A8"/>
    <w:lvl w:ilvl="0" w:tplc="FD36CD50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 w15:restartNumberingAfterBreak="0">
    <w:nsid w:val="2B6B5F19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FE51B5"/>
    <w:multiLevelType w:val="hybridMultilevel"/>
    <w:tmpl w:val="3DBA9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7C2F94"/>
    <w:multiLevelType w:val="hybridMultilevel"/>
    <w:tmpl w:val="1DCC97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EAE7C23"/>
    <w:multiLevelType w:val="hybridMultilevel"/>
    <w:tmpl w:val="387403BE"/>
    <w:lvl w:ilvl="0" w:tplc="04150017">
      <w:start w:val="1"/>
      <w:numFmt w:val="lowerLetter"/>
      <w:lvlText w:val="%1)"/>
      <w:lvlJc w:val="left"/>
      <w:pPr>
        <w:ind w:left="1267" w:hanging="360"/>
      </w:p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3" w15:restartNumberingAfterBreak="0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1F3014B"/>
    <w:multiLevelType w:val="hybridMultilevel"/>
    <w:tmpl w:val="3048A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33D95B9A"/>
    <w:multiLevelType w:val="hybridMultilevel"/>
    <w:tmpl w:val="BD9486D8"/>
    <w:lvl w:ilvl="0" w:tplc="8B888A16">
      <w:start w:val="1"/>
      <w:numFmt w:val="decimal"/>
      <w:lvlText w:val="%1."/>
      <w:lvlJc w:val="left"/>
      <w:pPr>
        <w:ind w:left="248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8" w15:restartNumberingAfterBreak="0">
    <w:nsid w:val="358A295F"/>
    <w:multiLevelType w:val="hybridMultilevel"/>
    <w:tmpl w:val="9B72CA02"/>
    <w:lvl w:ilvl="0" w:tplc="FD36CD50">
      <w:start w:val="1"/>
      <w:numFmt w:val="bullet"/>
      <w:lvlText w:val=""/>
      <w:lvlJc w:val="left"/>
      <w:pPr>
        <w:ind w:left="7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9" w15:restartNumberingAfterBreak="0">
    <w:nsid w:val="36C437B6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0" w15:restartNumberingAfterBreak="0">
    <w:nsid w:val="38640A8F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9B764F7"/>
    <w:multiLevelType w:val="hybridMultilevel"/>
    <w:tmpl w:val="3048A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DB50762"/>
    <w:multiLevelType w:val="hybridMultilevel"/>
    <w:tmpl w:val="DA1033FE"/>
    <w:lvl w:ilvl="0" w:tplc="3816257E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3" w15:restartNumberingAfterBreak="0">
    <w:nsid w:val="3DF2299A"/>
    <w:multiLevelType w:val="hybridMultilevel"/>
    <w:tmpl w:val="687CCC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3F1F4E81"/>
    <w:multiLevelType w:val="hybridMultilevel"/>
    <w:tmpl w:val="3048A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0F82C24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31A0E14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4331BD3"/>
    <w:multiLevelType w:val="hybridMultilevel"/>
    <w:tmpl w:val="3A926338"/>
    <w:lvl w:ilvl="0" w:tplc="D4A8E3C4">
      <w:start w:val="1"/>
      <w:numFmt w:val="bullet"/>
      <w:lvlText w:val=""/>
      <w:lvlJc w:val="left"/>
      <w:pPr>
        <w:ind w:left="12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79" w15:restartNumberingAfterBreak="0">
    <w:nsid w:val="456A2F87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0" w15:restartNumberingAfterBreak="0">
    <w:nsid w:val="48867B19"/>
    <w:multiLevelType w:val="hybridMultilevel"/>
    <w:tmpl w:val="9252DC3C"/>
    <w:lvl w:ilvl="0" w:tplc="8BCC8FB4">
      <w:start w:val="1"/>
      <w:numFmt w:val="decimal"/>
      <w:lvlText w:val="%1)"/>
      <w:lvlJc w:val="left"/>
      <w:pPr>
        <w:ind w:left="1211" w:hanging="360"/>
      </w:pPr>
      <w:rPr>
        <w:rFonts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B9C67DD"/>
    <w:multiLevelType w:val="multilevel"/>
    <w:tmpl w:val="B59A6F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3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84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5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6" w15:restartNumberingAfterBreak="0">
    <w:nsid w:val="512662E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7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8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580E4E18"/>
    <w:multiLevelType w:val="multilevel"/>
    <w:tmpl w:val="F766A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0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BBC7B88"/>
    <w:multiLevelType w:val="hybridMultilevel"/>
    <w:tmpl w:val="4CAE40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5BC84BCF"/>
    <w:multiLevelType w:val="hybridMultilevel"/>
    <w:tmpl w:val="6942690A"/>
    <w:lvl w:ilvl="0" w:tplc="0415000F">
      <w:start w:val="1"/>
      <w:numFmt w:val="decimal"/>
      <w:lvlText w:val="%1."/>
      <w:lvlJc w:val="left"/>
      <w:pPr>
        <w:ind w:left="1999" w:hanging="360"/>
      </w:pPr>
    </w:lvl>
    <w:lvl w:ilvl="1" w:tplc="0C686ED0">
      <w:start w:val="1"/>
      <w:numFmt w:val="decimal"/>
      <w:lvlText w:val="%2)"/>
      <w:lvlJc w:val="left"/>
      <w:pPr>
        <w:ind w:left="271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439" w:hanging="180"/>
      </w:pPr>
    </w:lvl>
    <w:lvl w:ilvl="3" w:tplc="0415000F" w:tentative="1">
      <w:start w:val="1"/>
      <w:numFmt w:val="decimal"/>
      <w:lvlText w:val="%4."/>
      <w:lvlJc w:val="left"/>
      <w:pPr>
        <w:ind w:left="4159" w:hanging="360"/>
      </w:pPr>
    </w:lvl>
    <w:lvl w:ilvl="4" w:tplc="04150019" w:tentative="1">
      <w:start w:val="1"/>
      <w:numFmt w:val="lowerLetter"/>
      <w:lvlText w:val="%5."/>
      <w:lvlJc w:val="left"/>
      <w:pPr>
        <w:ind w:left="4879" w:hanging="360"/>
      </w:pPr>
    </w:lvl>
    <w:lvl w:ilvl="5" w:tplc="0415001B" w:tentative="1">
      <w:start w:val="1"/>
      <w:numFmt w:val="lowerRoman"/>
      <w:lvlText w:val="%6."/>
      <w:lvlJc w:val="right"/>
      <w:pPr>
        <w:ind w:left="5599" w:hanging="180"/>
      </w:pPr>
    </w:lvl>
    <w:lvl w:ilvl="6" w:tplc="0415000F" w:tentative="1">
      <w:start w:val="1"/>
      <w:numFmt w:val="decimal"/>
      <w:lvlText w:val="%7."/>
      <w:lvlJc w:val="left"/>
      <w:pPr>
        <w:ind w:left="6319" w:hanging="360"/>
      </w:pPr>
    </w:lvl>
    <w:lvl w:ilvl="7" w:tplc="04150019" w:tentative="1">
      <w:start w:val="1"/>
      <w:numFmt w:val="lowerLetter"/>
      <w:lvlText w:val="%8."/>
      <w:lvlJc w:val="left"/>
      <w:pPr>
        <w:ind w:left="7039" w:hanging="360"/>
      </w:pPr>
    </w:lvl>
    <w:lvl w:ilvl="8" w:tplc="0415001B" w:tentative="1">
      <w:start w:val="1"/>
      <w:numFmt w:val="lowerRoman"/>
      <w:lvlText w:val="%9."/>
      <w:lvlJc w:val="right"/>
      <w:pPr>
        <w:ind w:left="7759" w:hanging="180"/>
      </w:pPr>
    </w:lvl>
  </w:abstractNum>
  <w:abstractNum w:abstractNumId="93" w15:restartNumberingAfterBreak="0">
    <w:nsid w:val="5CF02041"/>
    <w:multiLevelType w:val="hybridMultilevel"/>
    <w:tmpl w:val="3D28928C"/>
    <w:lvl w:ilvl="0" w:tplc="4A96A926">
      <w:start w:val="1"/>
      <w:numFmt w:val="decimal"/>
      <w:lvlText w:val="%1)"/>
      <w:lvlJc w:val="left"/>
      <w:pPr>
        <w:ind w:left="19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51" w:hanging="360"/>
      </w:pPr>
    </w:lvl>
    <w:lvl w:ilvl="2" w:tplc="0415001B" w:tentative="1">
      <w:start w:val="1"/>
      <w:numFmt w:val="lowerRoman"/>
      <w:lvlText w:val="%3."/>
      <w:lvlJc w:val="right"/>
      <w:pPr>
        <w:ind w:left="1271" w:hanging="180"/>
      </w:pPr>
    </w:lvl>
    <w:lvl w:ilvl="3" w:tplc="0415000F" w:tentative="1">
      <w:start w:val="1"/>
      <w:numFmt w:val="decimal"/>
      <w:lvlText w:val="%4."/>
      <w:lvlJc w:val="left"/>
      <w:pPr>
        <w:ind w:left="1991" w:hanging="360"/>
      </w:pPr>
    </w:lvl>
    <w:lvl w:ilvl="4" w:tplc="04150019" w:tentative="1">
      <w:start w:val="1"/>
      <w:numFmt w:val="lowerLetter"/>
      <w:lvlText w:val="%5."/>
      <w:lvlJc w:val="left"/>
      <w:pPr>
        <w:ind w:left="2711" w:hanging="360"/>
      </w:pPr>
    </w:lvl>
    <w:lvl w:ilvl="5" w:tplc="0415001B" w:tentative="1">
      <w:start w:val="1"/>
      <w:numFmt w:val="lowerRoman"/>
      <w:lvlText w:val="%6."/>
      <w:lvlJc w:val="right"/>
      <w:pPr>
        <w:ind w:left="3431" w:hanging="180"/>
      </w:pPr>
    </w:lvl>
    <w:lvl w:ilvl="6" w:tplc="0415000F" w:tentative="1">
      <w:start w:val="1"/>
      <w:numFmt w:val="decimal"/>
      <w:lvlText w:val="%7."/>
      <w:lvlJc w:val="left"/>
      <w:pPr>
        <w:ind w:left="4151" w:hanging="360"/>
      </w:pPr>
    </w:lvl>
    <w:lvl w:ilvl="7" w:tplc="04150019" w:tentative="1">
      <w:start w:val="1"/>
      <w:numFmt w:val="lowerLetter"/>
      <w:lvlText w:val="%8."/>
      <w:lvlJc w:val="left"/>
      <w:pPr>
        <w:ind w:left="4871" w:hanging="360"/>
      </w:pPr>
    </w:lvl>
    <w:lvl w:ilvl="8" w:tplc="0415001B" w:tentative="1">
      <w:start w:val="1"/>
      <w:numFmt w:val="lowerRoman"/>
      <w:lvlText w:val="%9."/>
      <w:lvlJc w:val="right"/>
      <w:pPr>
        <w:ind w:left="5591" w:hanging="180"/>
      </w:pPr>
    </w:lvl>
  </w:abstractNum>
  <w:abstractNum w:abstractNumId="94" w15:restartNumberingAfterBreak="0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5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96" w15:restartNumberingAfterBreak="0">
    <w:nsid w:val="6D866A8F"/>
    <w:multiLevelType w:val="multilevel"/>
    <w:tmpl w:val="CE8C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7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8" w15:restartNumberingAfterBreak="0">
    <w:nsid w:val="73804CB1"/>
    <w:multiLevelType w:val="hybridMultilevel"/>
    <w:tmpl w:val="445E3D5E"/>
    <w:lvl w:ilvl="0" w:tplc="94EE09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00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01" w15:restartNumberingAfterBreak="0">
    <w:nsid w:val="768E07AB"/>
    <w:multiLevelType w:val="hybridMultilevel"/>
    <w:tmpl w:val="3DBA9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88B4F68"/>
    <w:multiLevelType w:val="hybridMultilevel"/>
    <w:tmpl w:val="1C122C00"/>
    <w:lvl w:ilvl="0" w:tplc="0415000F">
      <w:start w:val="1"/>
      <w:numFmt w:val="decimal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3" w15:restartNumberingAfterBreak="0">
    <w:nsid w:val="7A333D7C"/>
    <w:multiLevelType w:val="hybridMultilevel"/>
    <w:tmpl w:val="C5DC2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E7A53A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7E9742E1"/>
    <w:multiLevelType w:val="hybridMultilevel"/>
    <w:tmpl w:val="1A466B7A"/>
    <w:lvl w:ilvl="0" w:tplc="041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num w:numId="1">
    <w:abstractNumId w:val="82"/>
  </w:num>
  <w:num w:numId="2">
    <w:abstractNumId w:val="46"/>
  </w:num>
  <w:num w:numId="3">
    <w:abstractNumId w:val="85"/>
  </w:num>
  <w:num w:numId="4">
    <w:abstractNumId w:val="84"/>
  </w:num>
  <w:num w:numId="5">
    <w:abstractNumId w:val="34"/>
  </w:num>
  <w:num w:numId="6">
    <w:abstractNumId w:val="99"/>
  </w:num>
  <w:num w:numId="7">
    <w:abstractNumId w:val="104"/>
  </w:num>
  <w:num w:numId="8">
    <w:abstractNumId w:val="95"/>
  </w:num>
  <w:num w:numId="9">
    <w:abstractNumId w:val="35"/>
  </w:num>
  <w:num w:numId="10">
    <w:abstractNumId w:val="63"/>
  </w:num>
  <w:num w:numId="11">
    <w:abstractNumId w:val="67"/>
  </w:num>
  <w:num w:numId="12">
    <w:abstractNumId w:val="78"/>
  </w:num>
  <w:num w:numId="13">
    <w:abstractNumId w:val="88"/>
  </w:num>
  <w:num w:numId="14">
    <w:abstractNumId w:val="55"/>
  </w:num>
  <w:num w:numId="15">
    <w:abstractNumId w:val="5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6">
    <w:abstractNumId w:val="97"/>
  </w:num>
  <w:num w:numId="17">
    <w:abstractNumId w:val="90"/>
  </w:num>
  <w:num w:numId="18">
    <w:abstractNumId w:val="100"/>
  </w:num>
  <w:num w:numId="19">
    <w:abstractNumId w:val="48"/>
  </w:num>
  <w:num w:numId="20">
    <w:abstractNumId w:val="5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21">
    <w:abstractNumId w:val="26"/>
  </w:num>
  <w:num w:numId="22">
    <w:abstractNumId w:val="53"/>
  </w:num>
  <w:num w:numId="23">
    <w:abstractNumId w:val="92"/>
  </w:num>
  <w:num w:numId="24">
    <w:abstractNumId w:val="45"/>
  </w:num>
  <w:num w:numId="25">
    <w:abstractNumId w:val="83"/>
  </w:num>
  <w:num w:numId="26">
    <w:abstractNumId w:val="11"/>
  </w:num>
  <w:num w:numId="27">
    <w:abstractNumId w:val="33"/>
  </w:num>
  <w:num w:numId="28">
    <w:abstractNumId w:val="89"/>
  </w:num>
  <w:num w:numId="29">
    <w:abstractNumId w:val="96"/>
  </w:num>
  <w:num w:numId="30">
    <w:abstractNumId w:val="36"/>
  </w:num>
  <w:num w:numId="31">
    <w:abstractNumId w:val="54"/>
  </w:num>
  <w:num w:numId="32">
    <w:abstractNumId w:val="51"/>
  </w:num>
  <w:num w:numId="33">
    <w:abstractNumId w:val="64"/>
  </w:num>
  <w:num w:numId="34">
    <w:abstractNumId w:val="94"/>
  </w:num>
  <w:num w:numId="35">
    <w:abstractNumId w:val="68"/>
  </w:num>
  <w:num w:numId="36">
    <w:abstractNumId w:val="105"/>
  </w:num>
  <w:num w:numId="37">
    <w:abstractNumId w:val="72"/>
  </w:num>
  <w:num w:numId="38">
    <w:abstractNumId w:val="87"/>
  </w:num>
  <w:num w:numId="39">
    <w:abstractNumId w:val="76"/>
  </w:num>
  <w:num w:numId="40">
    <w:abstractNumId w:val="4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bCs/>
          <w:sz w:val="20"/>
          <w:szCs w:val="20"/>
        </w:rPr>
      </w:lvl>
    </w:lvlOverride>
  </w:num>
  <w:num w:numId="41">
    <w:abstractNumId w:val="56"/>
  </w:num>
  <w:num w:numId="42">
    <w:abstractNumId w:val="66"/>
  </w:num>
  <w:num w:numId="43">
    <w:abstractNumId w:val="42"/>
  </w:num>
  <w:num w:numId="44">
    <w:abstractNumId w:val="38"/>
  </w:num>
  <w:num w:numId="45">
    <w:abstractNumId w:val="81"/>
  </w:num>
  <w:num w:numId="46">
    <w:abstractNumId w:val="58"/>
  </w:num>
  <w:num w:numId="47">
    <w:abstractNumId w:val="102"/>
  </w:num>
  <w:num w:numId="48">
    <w:abstractNumId w:val="93"/>
  </w:num>
  <w:num w:numId="49">
    <w:abstractNumId w:val="80"/>
  </w:num>
  <w:num w:numId="50">
    <w:abstractNumId w:val="5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51">
    <w:abstractNumId w:val="69"/>
  </w:num>
  <w:num w:numId="52">
    <w:abstractNumId w:val="41"/>
  </w:num>
  <w:num w:numId="53">
    <w:abstractNumId w:val="39"/>
  </w:num>
  <w:num w:numId="54">
    <w:abstractNumId w:val="101"/>
  </w:num>
  <w:num w:numId="55">
    <w:abstractNumId w:val="73"/>
  </w:num>
  <w:num w:numId="56">
    <w:abstractNumId w:val="57"/>
  </w:num>
  <w:num w:numId="57">
    <w:abstractNumId w:val="60"/>
  </w:num>
  <w:num w:numId="58">
    <w:abstractNumId w:val="98"/>
  </w:num>
  <w:num w:numId="59">
    <w:abstractNumId w:val="61"/>
  </w:num>
  <w:num w:numId="60">
    <w:abstractNumId w:val="91"/>
  </w:num>
  <w:num w:numId="61">
    <w:abstractNumId w:val="70"/>
  </w:num>
  <w:num w:numId="62">
    <w:abstractNumId w:val="71"/>
  </w:num>
  <w:num w:numId="63">
    <w:abstractNumId w:val="77"/>
  </w:num>
  <w:num w:numId="64">
    <w:abstractNumId w:val="65"/>
  </w:num>
  <w:num w:numId="65">
    <w:abstractNumId w:val="74"/>
  </w:num>
  <w:num w:numId="66">
    <w:abstractNumId w:val="59"/>
  </w:num>
  <w:num w:numId="67">
    <w:abstractNumId w:val="75"/>
  </w:num>
  <w:num w:numId="68">
    <w:abstractNumId w:val="44"/>
  </w:num>
  <w:num w:numId="69">
    <w:abstractNumId w:val="62"/>
  </w:num>
  <w:num w:numId="70">
    <w:abstractNumId w:val="52"/>
  </w:num>
  <w:num w:numId="71">
    <w:abstractNumId w:val="79"/>
  </w:num>
  <w:num w:numId="72">
    <w:abstractNumId w:val="86"/>
  </w:num>
  <w:num w:numId="73">
    <w:abstractNumId w:val="103"/>
  </w:num>
  <w:num w:numId="74">
    <w:abstractNumId w:val="43"/>
  </w:num>
  <w:num w:numId="75">
    <w:abstractNumId w:val="50"/>
  </w:num>
  <w:num w:numId="76">
    <w:abstractNumId w:val="40"/>
  </w:num>
  <w:num w:numId="77">
    <w:abstractNumId w:val="37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B4F"/>
    <w:rsid w:val="00000B07"/>
    <w:rsid w:val="00000CEB"/>
    <w:rsid w:val="000014A3"/>
    <w:rsid w:val="00001662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0F29"/>
    <w:rsid w:val="00012875"/>
    <w:rsid w:val="00013462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41"/>
    <w:rsid w:val="000211F1"/>
    <w:rsid w:val="00021870"/>
    <w:rsid w:val="000224C8"/>
    <w:rsid w:val="00023906"/>
    <w:rsid w:val="00024033"/>
    <w:rsid w:val="0002423B"/>
    <w:rsid w:val="0002479C"/>
    <w:rsid w:val="00025A8D"/>
    <w:rsid w:val="00027098"/>
    <w:rsid w:val="0002759D"/>
    <w:rsid w:val="00027C15"/>
    <w:rsid w:val="00030029"/>
    <w:rsid w:val="00030170"/>
    <w:rsid w:val="000309DC"/>
    <w:rsid w:val="00030A5E"/>
    <w:rsid w:val="00031730"/>
    <w:rsid w:val="00031F99"/>
    <w:rsid w:val="00032562"/>
    <w:rsid w:val="00033715"/>
    <w:rsid w:val="00034A0E"/>
    <w:rsid w:val="00036F95"/>
    <w:rsid w:val="000374AF"/>
    <w:rsid w:val="000375BD"/>
    <w:rsid w:val="00040D7C"/>
    <w:rsid w:val="00041C1A"/>
    <w:rsid w:val="000423CE"/>
    <w:rsid w:val="00043698"/>
    <w:rsid w:val="0004443A"/>
    <w:rsid w:val="0004496F"/>
    <w:rsid w:val="0004527A"/>
    <w:rsid w:val="0004552A"/>
    <w:rsid w:val="000469C2"/>
    <w:rsid w:val="000511B0"/>
    <w:rsid w:val="0005165A"/>
    <w:rsid w:val="00051D30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6EFE"/>
    <w:rsid w:val="000678B9"/>
    <w:rsid w:val="00067F05"/>
    <w:rsid w:val="000700BE"/>
    <w:rsid w:val="00071284"/>
    <w:rsid w:val="000718AC"/>
    <w:rsid w:val="000720C0"/>
    <w:rsid w:val="00072106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58A8"/>
    <w:rsid w:val="00085A79"/>
    <w:rsid w:val="00085CB2"/>
    <w:rsid w:val="0008605D"/>
    <w:rsid w:val="00086217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9F2"/>
    <w:rsid w:val="000A0F42"/>
    <w:rsid w:val="000A2711"/>
    <w:rsid w:val="000A29DD"/>
    <w:rsid w:val="000A3293"/>
    <w:rsid w:val="000A3DD4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2607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E7C"/>
    <w:rsid w:val="000D074C"/>
    <w:rsid w:val="000D08F6"/>
    <w:rsid w:val="000D2BF9"/>
    <w:rsid w:val="000D44F5"/>
    <w:rsid w:val="000D5C81"/>
    <w:rsid w:val="000D5CE6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5A37"/>
    <w:rsid w:val="000E5DFF"/>
    <w:rsid w:val="000E5E1E"/>
    <w:rsid w:val="000E66E9"/>
    <w:rsid w:val="000E78CB"/>
    <w:rsid w:val="000F16AF"/>
    <w:rsid w:val="000F1C97"/>
    <w:rsid w:val="000F21EC"/>
    <w:rsid w:val="000F328D"/>
    <w:rsid w:val="000F4609"/>
    <w:rsid w:val="000F4887"/>
    <w:rsid w:val="000F494E"/>
    <w:rsid w:val="000F5418"/>
    <w:rsid w:val="000F6620"/>
    <w:rsid w:val="000F7561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2B18"/>
    <w:rsid w:val="00113871"/>
    <w:rsid w:val="0011409C"/>
    <w:rsid w:val="00115228"/>
    <w:rsid w:val="001153AD"/>
    <w:rsid w:val="00115AEA"/>
    <w:rsid w:val="00116795"/>
    <w:rsid w:val="00116837"/>
    <w:rsid w:val="001174FD"/>
    <w:rsid w:val="00120367"/>
    <w:rsid w:val="0012065E"/>
    <w:rsid w:val="0012297B"/>
    <w:rsid w:val="00124101"/>
    <w:rsid w:val="0012415A"/>
    <w:rsid w:val="00124C8B"/>
    <w:rsid w:val="0012503B"/>
    <w:rsid w:val="00127276"/>
    <w:rsid w:val="00130069"/>
    <w:rsid w:val="00131440"/>
    <w:rsid w:val="001315B4"/>
    <w:rsid w:val="00132B24"/>
    <w:rsid w:val="00133327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47485"/>
    <w:rsid w:val="0015049F"/>
    <w:rsid w:val="00150921"/>
    <w:rsid w:val="001512BD"/>
    <w:rsid w:val="001516A7"/>
    <w:rsid w:val="00151C61"/>
    <w:rsid w:val="00151F6E"/>
    <w:rsid w:val="00153029"/>
    <w:rsid w:val="00153BF8"/>
    <w:rsid w:val="00153DF7"/>
    <w:rsid w:val="001540D4"/>
    <w:rsid w:val="00154663"/>
    <w:rsid w:val="001551D4"/>
    <w:rsid w:val="0015754B"/>
    <w:rsid w:val="00157A61"/>
    <w:rsid w:val="00157BCD"/>
    <w:rsid w:val="00160975"/>
    <w:rsid w:val="0016480F"/>
    <w:rsid w:val="00165DC8"/>
    <w:rsid w:val="00166F2A"/>
    <w:rsid w:val="00166F49"/>
    <w:rsid w:val="001677E5"/>
    <w:rsid w:val="00167BFF"/>
    <w:rsid w:val="00167E92"/>
    <w:rsid w:val="0017064E"/>
    <w:rsid w:val="00172297"/>
    <w:rsid w:val="00172B2C"/>
    <w:rsid w:val="00173CAF"/>
    <w:rsid w:val="00173ECF"/>
    <w:rsid w:val="001742E5"/>
    <w:rsid w:val="0017495A"/>
    <w:rsid w:val="00174F57"/>
    <w:rsid w:val="00176610"/>
    <w:rsid w:val="001804E9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5F40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C9C"/>
    <w:rsid w:val="00192EA1"/>
    <w:rsid w:val="00192EDB"/>
    <w:rsid w:val="001951E8"/>
    <w:rsid w:val="00196336"/>
    <w:rsid w:val="00196756"/>
    <w:rsid w:val="001969AD"/>
    <w:rsid w:val="00197557"/>
    <w:rsid w:val="001979B2"/>
    <w:rsid w:val="001A011B"/>
    <w:rsid w:val="001A13BB"/>
    <w:rsid w:val="001A1E82"/>
    <w:rsid w:val="001A1F19"/>
    <w:rsid w:val="001A2279"/>
    <w:rsid w:val="001A4A49"/>
    <w:rsid w:val="001A4C67"/>
    <w:rsid w:val="001A5060"/>
    <w:rsid w:val="001A7842"/>
    <w:rsid w:val="001A7AA5"/>
    <w:rsid w:val="001B063A"/>
    <w:rsid w:val="001B066D"/>
    <w:rsid w:val="001B07D9"/>
    <w:rsid w:val="001B0829"/>
    <w:rsid w:val="001B092A"/>
    <w:rsid w:val="001B17B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D1"/>
    <w:rsid w:val="001C6459"/>
    <w:rsid w:val="001C6522"/>
    <w:rsid w:val="001C66E6"/>
    <w:rsid w:val="001C67F8"/>
    <w:rsid w:val="001C798B"/>
    <w:rsid w:val="001D03C4"/>
    <w:rsid w:val="001D0F7C"/>
    <w:rsid w:val="001D256A"/>
    <w:rsid w:val="001D2C9D"/>
    <w:rsid w:val="001D2EEF"/>
    <w:rsid w:val="001D3034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61F8"/>
    <w:rsid w:val="001E7944"/>
    <w:rsid w:val="001E7951"/>
    <w:rsid w:val="001F0515"/>
    <w:rsid w:val="001F0C0A"/>
    <w:rsid w:val="001F3170"/>
    <w:rsid w:val="001F3A85"/>
    <w:rsid w:val="001F4211"/>
    <w:rsid w:val="001F4E7A"/>
    <w:rsid w:val="001F6BC5"/>
    <w:rsid w:val="002029A4"/>
    <w:rsid w:val="002052B9"/>
    <w:rsid w:val="0020531F"/>
    <w:rsid w:val="002053FE"/>
    <w:rsid w:val="00205BF3"/>
    <w:rsid w:val="002063AF"/>
    <w:rsid w:val="00206847"/>
    <w:rsid w:val="0020692C"/>
    <w:rsid w:val="002070D1"/>
    <w:rsid w:val="0020766A"/>
    <w:rsid w:val="00210909"/>
    <w:rsid w:val="00210FCF"/>
    <w:rsid w:val="00210FE4"/>
    <w:rsid w:val="00211B31"/>
    <w:rsid w:val="00211C9B"/>
    <w:rsid w:val="00211F3F"/>
    <w:rsid w:val="002133C4"/>
    <w:rsid w:val="00213B0D"/>
    <w:rsid w:val="00214AC1"/>
    <w:rsid w:val="00215320"/>
    <w:rsid w:val="00216CE0"/>
    <w:rsid w:val="0021725E"/>
    <w:rsid w:val="00217486"/>
    <w:rsid w:val="00217EFB"/>
    <w:rsid w:val="00220921"/>
    <w:rsid w:val="00220A40"/>
    <w:rsid w:val="00220BE6"/>
    <w:rsid w:val="00220DB9"/>
    <w:rsid w:val="0022121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08AD"/>
    <w:rsid w:val="00232538"/>
    <w:rsid w:val="00233D76"/>
    <w:rsid w:val="00234A0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B39"/>
    <w:rsid w:val="002445D8"/>
    <w:rsid w:val="00244FC2"/>
    <w:rsid w:val="00245011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3DC2"/>
    <w:rsid w:val="00256AA3"/>
    <w:rsid w:val="00257EEC"/>
    <w:rsid w:val="002601EE"/>
    <w:rsid w:val="002602C8"/>
    <w:rsid w:val="00260741"/>
    <w:rsid w:val="00260974"/>
    <w:rsid w:val="00260AB2"/>
    <w:rsid w:val="0026170A"/>
    <w:rsid w:val="00261A62"/>
    <w:rsid w:val="00261AF2"/>
    <w:rsid w:val="0026231D"/>
    <w:rsid w:val="00262E61"/>
    <w:rsid w:val="002635AF"/>
    <w:rsid w:val="00263C1A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90066"/>
    <w:rsid w:val="002901E8"/>
    <w:rsid w:val="00290BA3"/>
    <w:rsid w:val="00291389"/>
    <w:rsid w:val="0029187D"/>
    <w:rsid w:val="00292C44"/>
    <w:rsid w:val="00293859"/>
    <w:rsid w:val="002949B4"/>
    <w:rsid w:val="00294ECF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0F3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029"/>
    <w:rsid w:val="002B7470"/>
    <w:rsid w:val="002B7721"/>
    <w:rsid w:val="002C086E"/>
    <w:rsid w:val="002C1AA6"/>
    <w:rsid w:val="002C1C7D"/>
    <w:rsid w:val="002C212A"/>
    <w:rsid w:val="002C2B03"/>
    <w:rsid w:val="002C2C08"/>
    <w:rsid w:val="002C2E9B"/>
    <w:rsid w:val="002C518D"/>
    <w:rsid w:val="002C5475"/>
    <w:rsid w:val="002C5ACD"/>
    <w:rsid w:val="002C5EE2"/>
    <w:rsid w:val="002C6275"/>
    <w:rsid w:val="002C62D0"/>
    <w:rsid w:val="002C78A3"/>
    <w:rsid w:val="002C7B1A"/>
    <w:rsid w:val="002D1C5C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4E0"/>
    <w:rsid w:val="002E7917"/>
    <w:rsid w:val="002E7A26"/>
    <w:rsid w:val="002E7A28"/>
    <w:rsid w:val="002E7DA2"/>
    <w:rsid w:val="002E7F29"/>
    <w:rsid w:val="002F011B"/>
    <w:rsid w:val="002F0439"/>
    <w:rsid w:val="002F121E"/>
    <w:rsid w:val="002F14EB"/>
    <w:rsid w:val="002F1C4F"/>
    <w:rsid w:val="002F256F"/>
    <w:rsid w:val="002F268B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C1B"/>
    <w:rsid w:val="003073A7"/>
    <w:rsid w:val="0030764E"/>
    <w:rsid w:val="00310E0E"/>
    <w:rsid w:val="00310E39"/>
    <w:rsid w:val="00311927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677F"/>
    <w:rsid w:val="003268AC"/>
    <w:rsid w:val="00327CA4"/>
    <w:rsid w:val="00327E32"/>
    <w:rsid w:val="0033219C"/>
    <w:rsid w:val="00332B56"/>
    <w:rsid w:val="00333890"/>
    <w:rsid w:val="00334C3B"/>
    <w:rsid w:val="00334F55"/>
    <w:rsid w:val="00334F7F"/>
    <w:rsid w:val="00335216"/>
    <w:rsid w:val="00340151"/>
    <w:rsid w:val="0034142E"/>
    <w:rsid w:val="003417BE"/>
    <w:rsid w:val="003423B3"/>
    <w:rsid w:val="00342444"/>
    <w:rsid w:val="003428F0"/>
    <w:rsid w:val="003428F7"/>
    <w:rsid w:val="003436D2"/>
    <w:rsid w:val="00343EDB"/>
    <w:rsid w:val="00343FEF"/>
    <w:rsid w:val="003440D8"/>
    <w:rsid w:val="00344AFC"/>
    <w:rsid w:val="00344D82"/>
    <w:rsid w:val="00345082"/>
    <w:rsid w:val="00345235"/>
    <w:rsid w:val="00345381"/>
    <w:rsid w:val="003454BC"/>
    <w:rsid w:val="00345E85"/>
    <w:rsid w:val="00347C88"/>
    <w:rsid w:val="00347CF2"/>
    <w:rsid w:val="00347DB6"/>
    <w:rsid w:val="00350CF1"/>
    <w:rsid w:val="00351F04"/>
    <w:rsid w:val="0035249D"/>
    <w:rsid w:val="00353283"/>
    <w:rsid w:val="00354687"/>
    <w:rsid w:val="00354B25"/>
    <w:rsid w:val="00354C3A"/>
    <w:rsid w:val="0035685D"/>
    <w:rsid w:val="00360BC6"/>
    <w:rsid w:val="00360BC9"/>
    <w:rsid w:val="00361689"/>
    <w:rsid w:val="0036319B"/>
    <w:rsid w:val="00365F2C"/>
    <w:rsid w:val="003678C1"/>
    <w:rsid w:val="0036791D"/>
    <w:rsid w:val="0037121D"/>
    <w:rsid w:val="003728BD"/>
    <w:rsid w:val="00372B0D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610"/>
    <w:rsid w:val="003838E6"/>
    <w:rsid w:val="00384613"/>
    <w:rsid w:val="003851D0"/>
    <w:rsid w:val="003854C8"/>
    <w:rsid w:val="00385511"/>
    <w:rsid w:val="00386309"/>
    <w:rsid w:val="00387C9B"/>
    <w:rsid w:val="003904B4"/>
    <w:rsid w:val="003914AE"/>
    <w:rsid w:val="00391B2F"/>
    <w:rsid w:val="0039216D"/>
    <w:rsid w:val="003927E0"/>
    <w:rsid w:val="00393614"/>
    <w:rsid w:val="003947B2"/>
    <w:rsid w:val="0039575C"/>
    <w:rsid w:val="003A1B35"/>
    <w:rsid w:val="003A1B87"/>
    <w:rsid w:val="003A2306"/>
    <w:rsid w:val="003A2B9C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24E1"/>
    <w:rsid w:val="003B44C1"/>
    <w:rsid w:val="003B45B5"/>
    <w:rsid w:val="003B4FAE"/>
    <w:rsid w:val="003B567B"/>
    <w:rsid w:val="003B5CEC"/>
    <w:rsid w:val="003B6098"/>
    <w:rsid w:val="003B6778"/>
    <w:rsid w:val="003B6D32"/>
    <w:rsid w:val="003B7FC3"/>
    <w:rsid w:val="003C011C"/>
    <w:rsid w:val="003C089D"/>
    <w:rsid w:val="003C1703"/>
    <w:rsid w:val="003C1B2A"/>
    <w:rsid w:val="003C237F"/>
    <w:rsid w:val="003C2A97"/>
    <w:rsid w:val="003C2CE2"/>
    <w:rsid w:val="003C3F1F"/>
    <w:rsid w:val="003C4031"/>
    <w:rsid w:val="003C485F"/>
    <w:rsid w:val="003C6F87"/>
    <w:rsid w:val="003C7152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6C4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07DC"/>
    <w:rsid w:val="003F122B"/>
    <w:rsid w:val="003F1844"/>
    <w:rsid w:val="003F1A89"/>
    <w:rsid w:val="003F2BFB"/>
    <w:rsid w:val="003F2E82"/>
    <w:rsid w:val="003F539A"/>
    <w:rsid w:val="003F5A3A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90C"/>
    <w:rsid w:val="004119A5"/>
    <w:rsid w:val="00411BA3"/>
    <w:rsid w:val="004132AA"/>
    <w:rsid w:val="00413E9C"/>
    <w:rsid w:val="00414841"/>
    <w:rsid w:val="004159DC"/>
    <w:rsid w:val="00416317"/>
    <w:rsid w:val="0041651C"/>
    <w:rsid w:val="0041771C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28B"/>
    <w:rsid w:val="004348BB"/>
    <w:rsid w:val="004349E5"/>
    <w:rsid w:val="00434C87"/>
    <w:rsid w:val="00435BA0"/>
    <w:rsid w:val="00436886"/>
    <w:rsid w:val="0044028F"/>
    <w:rsid w:val="00440393"/>
    <w:rsid w:val="00440727"/>
    <w:rsid w:val="00441E02"/>
    <w:rsid w:val="004446E8"/>
    <w:rsid w:val="00444C83"/>
    <w:rsid w:val="00445E34"/>
    <w:rsid w:val="0044602F"/>
    <w:rsid w:val="00446980"/>
    <w:rsid w:val="00446F31"/>
    <w:rsid w:val="00450E48"/>
    <w:rsid w:val="004516EB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472"/>
    <w:rsid w:val="00460848"/>
    <w:rsid w:val="00461E0F"/>
    <w:rsid w:val="004623D4"/>
    <w:rsid w:val="0046282F"/>
    <w:rsid w:val="004628AB"/>
    <w:rsid w:val="00462C02"/>
    <w:rsid w:val="004635D6"/>
    <w:rsid w:val="004639EC"/>
    <w:rsid w:val="00464ADF"/>
    <w:rsid w:val="00465032"/>
    <w:rsid w:val="00465FF1"/>
    <w:rsid w:val="00466EF8"/>
    <w:rsid w:val="004675C4"/>
    <w:rsid w:val="004701B4"/>
    <w:rsid w:val="00470CF9"/>
    <w:rsid w:val="00473C25"/>
    <w:rsid w:val="004743BC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85337"/>
    <w:rsid w:val="00486C50"/>
    <w:rsid w:val="004908DF"/>
    <w:rsid w:val="00490919"/>
    <w:rsid w:val="00494C86"/>
    <w:rsid w:val="00494EC5"/>
    <w:rsid w:val="00495445"/>
    <w:rsid w:val="004955E9"/>
    <w:rsid w:val="00495A96"/>
    <w:rsid w:val="00495C78"/>
    <w:rsid w:val="00497861"/>
    <w:rsid w:val="004A05CD"/>
    <w:rsid w:val="004A18EE"/>
    <w:rsid w:val="004A1D97"/>
    <w:rsid w:val="004A1ECB"/>
    <w:rsid w:val="004A2B3B"/>
    <w:rsid w:val="004A3A0B"/>
    <w:rsid w:val="004A3AA9"/>
    <w:rsid w:val="004A3AB5"/>
    <w:rsid w:val="004A424A"/>
    <w:rsid w:val="004A474D"/>
    <w:rsid w:val="004A494B"/>
    <w:rsid w:val="004A5638"/>
    <w:rsid w:val="004A5886"/>
    <w:rsid w:val="004A5BA9"/>
    <w:rsid w:val="004A6786"/>
    <w:rsid w:val="004A691E"/>
    <w:rsid w:val="004A69D0"/>
    <w:rsid w:val="004A6D56"/>
    <w:rsid w:val="004A751D"/>
    <w:rsid w:val="004B132A"/>
    <w:rsid w:val="004B139D"/>
    <w:rsid w:val="004B26AD"/>
    <w:rsid w:val="004B3039"/>
    <w:rsid w:val="004B3120"/>
    <w:rsid w:val="004B44EF"/>
    <w:rsid w:val="004B49BD"/>
    <w:rsid w:val="004B5C98"/>
    <w:rsid w:val="004B5D08"/>
    <w:rsid w:val="004B5DD8"/>
    <w:rsid w:val="004B5DE3"/>
    <w:rsid w:val="004B60DF"/>
    <w:rsid w:val="004B6593"/>
    <w:rsid w:val="004B68B0"/>
    <w:rsid w:val="004B6E4F"/>
    <w:rsid w:val="004B7259"/>
    <w:rsid w:val="004B74AA"/>
    <w:rsid w:val="004C0164"/>
    <w:rsid w:val="004C144C"/>
    <w:rsid w:val="004C269D"/>
    <w:rsid w:val="004C37FF"/>
    <w:rsid w:val="004C52B1"/>
    <w:rsid w:val="004C58E2"/>
    <w:rsid w:val="004D18CE"/>
    <w:rsid w:val="004D1B3F"/>
    <w:rsid w:val="004D1D9F"/>
    <w:rsid w:val="004D3BE7"/>
    <w:rsid w:val="004D4719"/>
    <w:rsid w:val="004D4C32"/>
    <w:rsid w:val="004D53D5"/>
    <w:rsid w:val="004D7733"/>
    <w:rsid w:val="004E083D"/>
    <w:rsid w:val="004E08DA"/>
    <w:rsid w:val="004E09C5"/>
    <w:rsid w:val="004E2EB0"/>
    <w:rsid w:val="004E2F13"/>
    <w:rsid w:val="004E34EB"/>
    <w:rsid w:val="004E4CF1"/>
    <w:rsid w:val="004E5B4C"/>
    <w:rsid w:val="004E5E02"/>
    <w:rsid w:val="004E7A7E"/>
    <w:rsid w:val="004F02BD"/>
    <w:rsid w:val="004F0A29"/>
    <w:rsid w:val="004F1EE8"/>
    <w:rsid w:val="004F2B7C"/>
    <w:rsid w:val="004F3A89"/>
    <w:rsid w:val="004F41FE"/>
    <w:rsid w:val="004F55B9"/>
    <w:rsid w:val="004F687B"/>
    <w:rsid w:val="004F76E9"/>
    <w:rsid w:val="004F7918"/>
    <w:rsid w:val="004F7F95"/>
    <w:rsid w:val="005012F6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6BFA"/>
    <w:rsid w:val="0050720A"/>
    <w:rsid w:val="005073E7"/>
    <w:rsid w:val="00507668"/>
    <w:rsid w:val="00507D9B"/>
    <w:rsid w:val="00510438"/>
    <w:rsid w:val="00510698"/>
    <w:rsid w:val="00511395"/>
    <w:rsid w:val="00511474"/>
    <w:rsid w:val="005118E2"/>
    <w:rsid w:val="00511E97"/>
    <w:rsid w:val="00512993"/>
    <w:rsid w:val="0051306F"/>
    <w:rsid w:val="005146EA"/>
    <w:rsid w:val="00520528"/>
    <w:rsid w:val="00520A21"/>
    <w:rsid w:val="00521FCD"/>
    <w:rsid w:val="005238D4"/>
    <w:rsid w:val="00523E4F"/>
    <w:rsid w:val="00525820"/>
    <w:rsid w:val="00525948"/>
    <w:rsid w:val="005260A5"/>
    <w:rsid w:val="0052676D"/>
    <w:rsid w:val="005271A4"/>
    <w:rsid w:val="0052729B"/>
    <w:rsid w:val="0053135E"/>
    <w:rsid w:val="005314D5"/>
    <w:rsid w:val="0053173B"/>
    <w:rsid w:val="0053376B"/>
    <w:rsid w:val="00537153"/>
    <w:rsid w:val="0053718E"/>
    <w:rsid w:val="005401C3"/>
    <w:rsid w:val="00540FAC"/>
    <w:rsid w:val="005411BD"/>
    <w:rsid w:val="00541AA6"/>
    <w:rsid w:val="00541DE3"/>
    <w:rsid w:val="005424F3"/>
    <w:rsid w:val="00542555"/>
    <w:rsid w:val="00543019"/>
    <w:rsid w:val="00543A65"/>
    <w:rsid w:val="005449EC"/>
    <w:rsid w:val="005451A6"/>
    <w:rsid w:val="00545785"/>
    <w:rsid w:val="00545C83"/>
    <w:rsid w:val="0054627A"/>
    <w:rsid w:val="00546BF1"/>
    <w:rsid w:val="00547D3A"/>
    <w:rsid w:val="0055019E"/>
    <w:rsid w:val="0055092E"/>
    <w:rsid w:val="00550A57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728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7508D"/>
    <w:rsid w:val="005771F1"/>
    <w:rsid w:val="00580883"/>
    <w:rsid w:val="00581166"/>
    <w:rsid w:val="00581A94"/>
    <w:rsid w:val="00582CCF"/>
    <w:rsid w:val="00585E3D"/>
    <w:rsid w:val="00586F42"/>
    <w:rsid w:val="00590651"/>
    <w:rsid w:val="00590FD9"/>
    <w:rsid w:val="005911E4"/>
    <w:rsid w:val="00592711"/>
    <w:rsid w:val="00592CF8"/>
    <w:rsid w:val="005931D5"/>
    <w:rsid w:val="005942C9"/>
    <w:rsid w:val="005942F5"/>
    <w:rsid w:val="00595ECB"/>
    <w:rsid w:val="00596349"/>
    <w:rsid w:val="005A023A"/>
    <w:rsid w:val="005A06F0"/>
    <w:rsid w:val="005A0BCB"/>
    <w:rsid w:val="005A1BCC"/>
    <w:rsid w:val="005A20C4"/>
    <w:rsid w:val="005A2260"/>
    <w:rsid w:val="005A2E62"/>
    <w:rsid w:val="005A45B0"/>
    <w:rsid w:val="005A6859"/>
    <w:rsid w:val="005A6FC4"/>
    <w:rsid w:val="005B1397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16D2"/>
    <w:rsid w:val="005C24A5"/>
    <w:rsid w:val="005C3181"/>
    <w:rsid w:val="005C3527"/>
    <w:rsid w:val="005C3549"/>
    <w:rsid w:val="005C3672"/>
    <w:rsid w:val="005C38DA"/>
    <w:rsid w:val="005C395A"/>
    <w:rsid w:val="005C51F3"/>
    <w:rsid w:val="005D0140"/>
    <w:rsid w:val="005D0985"/>
    <w:rsid w:val="005D0A23"/>
    <w:rsid w:val="005D1808"/>
    <w:rsid w:val="005D248E"/>
    <w:rsid w:val="005D382A"/>
    <w:rsid w:val="005D3C9F"/>
    <w:rsid w:val="005D3E00"/>
    <w:rsid w:val="005D43C0"/>
    <w:rsid w:val="005D6196"/>
    <w:rsid w:val="005D66F4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3FA"/>
    <w:rsid w:val="005E349F"/>
    <w:rsid w:val="005E3A82"/>
    <w:rsid w:val="005E4839"/>
    <w:rsid w:val="005E4AFE"/>
    <w:rsid w:val="005E4EA6"/>
    <w:rsid w:val="005E535D"/>
    <w:rsid w:val="005E58DE"/>
    <w:rsid w:val="005E6DB6"/>
    <w:rsid w:val="005E765F"/>
    <w:rsid w:val="005E7738"/>
    <w:rsid w:val="005E7B57"/>
    <w:rsid w:val="005F0025"/>
    <w:rsid w:val="005F169C"/>
    <w:rsid w:val="005F2471"/>
    <w:rsid w:val="005F2E6D"/>
    <w:rsid w:val="005F2F11"/>
    <w:rsid w:val="005F49A8"/>
    <w:rsid w:val="005F4FAA"/>
    <w:rsid w:val="005F56CA"/>
    <w:rsid w:val="005F57EB"/>
    <w:rsid w:val="005F612C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999"/>
    <w:rsid w:val="006112D5"/>
    <w:rsid w:val="006114CD"/>
    <w:rsid w:val="006115C2"/>
    <w:rsid w:val="0061199F"/>
    <w:rsid w:val="006128DD"/>
    <w:rsid w:val="0061298B"/>
    <w:rsid w:val="00612EC4"/>
    <w:rsid w:val="0061483E"/>
    <w:rsid w:val="00614FE0"/>
    <w:rsid w:val="00615241"/>
    <w:rsid w:val="00615973"/>
    <w:rsid w:val="00615A51"/>
    <w:rsid w:val="00616C47"/>
    <w:rsid w:val="00616ED4"/>
    <w:rsid w:val="006170DA"/>
    <w:rsid w:val="006177A5"/>
    <w:rsid w:val="00617896"/>
    <w:rsid w:val="00617F26"/>
    <w:rsid w:val="00621943"/>
    <w:rsid w:val="006225BA"/>
    <w:rsid w:val="006242F2"/>
    <w:rsid w:val="00624384"/>
    <w:rsid w:val="00624B3A"/>
    <w:rsid w:val="00624FEE"/>
    <w:rsid w:val="00626E73"/>
    <w:rsid w:val="006315EB"/>
    <w:rsid w:val="006316FF"/>
    <w:rsid w:val="00633889"/>
    <w:rsid w:val="00633D6A"/>
    <w:rsid w:val="00635143"/>
    <w:rsid w:val="006358B2"/>
    <w:rsid w:val="00637101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B38"/>
    <w:rsid w:val="006511E7"/>
    <w:rsid w:val="0065146C"/>
    <w:rsid w:val="006528BC"/>
    <w:rsid w:val="0065363A"/>
    <w:rsid w:val="00653B34"/>
    <w:rsid w:val="00654351"/>
    <w:rsid w:val="006552BA"/>
    <w:rsid w:val="00655EDE"/>
    <w:rsid w:val="00656CCB"/>
    <w:rsid w:val="00657F8F"/>
    <w:rsid w:val="00657F9A"/>
    <w:rsid w:val="0066020A"/>
    <w:rsid w:val="0066090E"/>
    <w:rsid w:val="0066091E"/>
    <w:rsid w:val="006609DA"/>
    <w:rsid w:val="00662003"/>
    <w:rsid w:val="00662509"/>
    <w:rsid w:val="00662E80"/>
    <w:rsid w:val="00663177"/>
    <w:rsid w:val="00663362"/>
    <w:rsid w:val="006660F7"/>
    <w:rsid w:val="00666940"/>
    <w:rsid w:val="00667F35"/>
    <w:rsid w:val="00670F31"/>
    <w:rsid w:val="00671059"/>
    <w:rsid w:val="00671641"/>
    <w:rsid w:val="00672728"/>
    <w:rsid w:val="0067353F"/>
    <w:rsid w:val="006736A6"/>
    <w:rsid w:val="00673DF2"/>
    <w:rsid w:val="00673E3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4476"/>
    <w:rsid w:val="006B5ECA"/>
    <w:rsid w:val="006B6745"/>
    <w:rsid w:val="006B6AE3"/>
    <w:rsid w:val="006B6E11"/>
    <w:rsid w:val="006B7BFC"/>
    <w:rsid w:val="006C06F9"/>
    <w:rsid w:val="006C1095"/>
    <w:rsid w:val="006C2A96"/>
    <w:rsid w:val="006C3033"/>
    <w:rsid w:val="006C3B0E"/>
    <w:rsid w:val="006C4285"/>
    <w:rsid w:val="006C46E4"/>
    <w:rsid w:val="006C4D06"/>
    <w:rsid w:val="006C5CEB"/>
    <w:rsid w:val="006C6090"/>
    <w:rsid w:val="006C762B"/>
    <w:rsid w:val="006D0B27"/>
    <w:rsid w:val="006D1BEA"/>
    <w:rsid w:val="006D2378"/>
    <w:rsid w:val="006D271B"/>
    <w:rsid w:val="006D2918"/>
    <w:rsid w:val="006D3107"/>
    <w:rsid w:val="006D52C7"/>
    <w:rsid w:val="006D5FEB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346B"/>
    <w:rsid w:val="006E454F"/>
    <w:rsid w:val="006E48C8"/>
    <w:rsid w:val="006F000E"/>
    <w:rsid w:val="006F0238"/>
    <w:rsid w:val="006F0740"/>
    <w:rsid w:val="006F09A4"/>
    <w:rsid w:val="006F0D41"/>
    <w:rsid w:val="006F12A7"/>
    <w:rsid w:val="006F1F1F"/>
    <w:rsid w:val="006F2F8D"/>
    <w:rsid w:val="006F3AC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245"/>
    <w:rsid w:val="007102FB"/>
    <w:rsid w:val="00711791"/>
    <w:rsid w:val="007122B8"/>
    <w:rsid w:val="00712685"/>
    <w:rsid w:val="00712C83"/>
    <w:rsid w:val="0071305A"/>
    <w:rsid w:val="00715C6D"/>
    <w:rsid w:val="00715F33"/>
    <w:rsid w:val="00716A6B"/>
    <w:rsid w:val="00716C0A"/>
    <w:rsid w:val="0071759B"/>
    <w:rsid w:val="0072093A"/>
    <w:rsid w:val="00720EFA"/>
    <w:rsid w:val="00721E22"/>
    <w:rsid w:val="007228CF"/>
    <w:rsid w:val="007231C3"/>
    <w:rsid w:val="007260D0"/>
    <w:rsid w:val="00727C67"/>
    <w:rsid w:val="00730686"/>
    <w:rsid w:val="00730781"/>
    <w:rsid w:val="00730B57"/>
    <w:rsid w:val="0073103D"/>
    <w:rsid w:val="00731355"/>
    <w:rsid w:val="0073185A"/>
    <w:rsid w:val="0073360F"/>
    <w:rsid w:val="00733AA9"/>
    <w:rsid w:val="007348ED"/>
    <w:rsid w:val="007363EF"/>
    <w:rsid w:val="007368BF"/>
    <w:rsid w:val="007377E3"/>
    <w:rsid w:val="007406BA"/>
    <w:rsid w:val="00740DEB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7F5"/>
    <w:rsid w:val="00751D72"/>
    <w:rsid w:val="007529C0"/>
    <w:rsid w:val="00753675"/>
    <w:rsid w:val="007539D8"/>
    <w:rsid w:val="00753DAF"/>
    <w:rsid w:val="007552CF"/>
    <w:rsid w:val="00755C4D"/>
    <w:rsid w:val="00756181"/>
    <w:rsid w:val="00761AA6"/>
    <w:rsid w:val="00761B94"/>
    <w:rsid w:val="00761EA5"/>
    <w:rsid w:val="00761FEF"/>
    <w:rsid w:val="00762F77"/>
    <w:rsid w:val="007644C7"/>
    <w:rsid w:val="00765B21"/>
    <w:rsid w:val="007672C5"/>
    <w:rsid w:val="00770070"/>
    <w:rsid w:val="00770CF5"/>
    <w:rsid w:val="00771685"/>
    <w:rsid w:val="00771C48"/>
    <w:rsid w:val="007727F8"/>
    <w:rsid w:val="007728D6"/>
    <w:rsid w:val="00772DA9"/>
    <w:rsid w:val="00773325"/>
    <w:rsid w:val="00774454"/>
    <w:rsid w:val="007745E7"/>
    <w:rsid w:val="00776674"/>
    <w:rsid w:val="00776B89"/>
    <w:rsid w:val="00777232"/>
    <w:rsid w:val="00777CCD"/>
    <w:rsid w:val="007816B2"/>
    <w:rsid w:val="00781F61"/>
    <w:rsid w:val="00782F0B"/>
    <w:rsid w:val="0078358D"/>
    <w:rsid w:val="007835DA"/>
    <w:rsid w:val="007836A4"/>
    <w:rsid w:val="00786D2A"/>
    <w:rsid w:val="00787D50"/>
    <w:rsid w:val="007903B0"/>
    <w:rsid w:val="0079191D"/>
    <w:rsid w:val="00791B59"/>
    <w:rsid w:val="00792FD5"/>
    <w:rsid w:val="00793083"/>
    <w:rsid w:val="007943E9"/>
    <w:rsid w:val="00794FEF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735D"/>
    <w:rsid w:val="007B0A2A"/>
    <w:rsid w:val="007B0AC7"/>
    <w:rsid w:val="007B0EA1"/>
    <w:rsid w:val="007B0F1B"/>
    <w:rsid w:val="007B1085"/>
    <w:rsid w:val="007B2A80"/>
    <w:rsid w:val="007B45E7"/>
    <w:rsid w:val="007B4B08"/>
    <w:rsid w:val="007B5578"/>
    <w:rsid w:val="007B6964"/>
    <w:rsid w:val="007C04EA"/>
    <w:rsid w:val="007C055B"/>
    <w:rsid w:val="007C1229"/>
    <w:rsid w:val="007C15C5"/>
    <w:rsid w:val="007C1DA2"/>
    <w:rsid w:val="007C23AA"/>
    <w:rsid w:val="007C29C6"/>
    <w:rsid w:val="007C39AC"/>
    <w:rsid w:val="007C493A"/>
    <w:rsid w:val="007C6CE8"/>
    <w:rsid w:val="007C73B0"/>
    <w:rsid w:val="007C7B10"/>
    <w:rsid w:val="007D04AB"/>
    <w:rsid w:val="007D1656"/>
    <w:rsid w:val="007D3C62"/>
    <w:rsid w:val="007D4BA3"/>
    <w:rsid w:val="007D515B"/>
    <w:rsid w:val="007D5318"/>
    <w:rsid w:val="007D5787"/>
    <w:rsid w:val="007D6067"/>
    <w:rsid w:val="007D77F4"/>
    <w:rsid w:val="007D7978"/>
    <w:rsid w:val="007D7CC9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2CD"/>
    <w:rsid w:val="007F363F"/>
    <w:rsid w:val="007F3797"/>
    <w:rsid w:val="007F388B"/>
    <w:rsid w:val="007F42E8"/>
    <w:rsid w:val="007F4E5F"/>
    <w:rsid w:val="007F5846"/>
    <w:rsid w:val="007F59B7"/>
    <w:rsid w:val="007F5AEB"/>
    <w:rsid w:val="007F5B5F"/>
    <w:rsid w:val="007F7C10"/>
    <w:rsid w:val="007F7DBA"/>
    <w:rsid w:val="0080160A"/>
    <w:rsid w:val="008020C8"/>
    <w:rsid w:val="008020F0"/>
    <w:rsid w:val="008025DF"/>
    <w:rsid w:val="00802F95"/>
    <w:rsid w:val="008100C0"/>
    <w:rsid w:val="00811BD4"/>
    <w:rsid w:val="00814FF1"/>
    <w:rsid w:val="00815419"/>
    <w:rsid w:val="00816328"/>
    <w:rsid w:val="00816348"/>
    <w:rsid w:val="008175B8"/>
    <w:rsid w:val="00817786"/>
    <w:rsid w:val="00820F16"/>
    <w:rsid w:val="0082271F"/>
    <w:rsid w:val="00823A06"/>
    <w:rsid w:val="00824968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A1A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7C1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1AE8"/>
    <w:rsid w:val="0086381B"/>
    <w:rsid w:val="00863C60"/>
    <w:rsid w:val="00864EC6"/>
    <w:rsid w:val="00865ADB"/>
    <w:rsid w:val="00865B4A"/>
    <w:rsid w:val="00866160"/>
    <w:rsid w:val="00866FB5"/>
    <w:rsid w:val="00867ACE"/>
    <w:rsid w:val="00867B79"/>
    <w:rsid w:val="00867CE4"/>
    <w:rsid w:val="00871786"/>
    <w:rsid w:val="00871D35"/>
    <w:rsid w:val="00872FF0"/>
    <w:rsid w:val="00873FFC"/>
    <w:rsid w:val="0087419B"/>
    <w:rsid w:val="0087442E"/>
    <w:rsid w:val="00875B77"/>
    <w:rsid w:val="00877064"/>
    <w:rsid w:val="00877BDB"/>
    <w:rsid w:val="00877E51"/>
    <w:rsid w:val="0088126A"/>
    <w:rsid w:val="00881933"/>
    <w:rsid w:val="00881F25"/>
    <w:rsid w:val="0088291F"/>
    <w:rsid w:val="008833D7"/>
    <w:rsid w:val="00883B87"/>
    <w:rsid w:val="00884073"/>
    <w:rsid w:val="00884231"/>
    <w:rsid w:val="008843CC"/>
    <w:rsid w:val="008848CA"/>
    <w:rsid w:val="00886DDC"/>
    <w:rsid w:val="0089211B"/>
    <w:rsid w:val="008929A8"/>
    <w:rsid w:val="00892CBA"/>
    <w:rsid w:val="008935B4"/>
    <w:rsid w:val="00893B4D"/>
    <w:rsid w:val="0089499C"/>
    <w:rsid w:val="0089505E"/>
    <w:rsid w:val="00896168"/>
    <w:rsid w:val="00896543"/>
    <w:rsid w:val="008966AF"/>
    <w:rsid w:val="00897803"/>
    <w:rsid w:val="008978C4"/>
    <w:rsid w:val="008A0676"/>
    <w:rsid w:val="008A07BB"/>
    <w:rsid w:val="008A0A2F"/>
    <w:rsid w:val="008A172F"/>
    <w:rsid w:val="008A3D02"/>
    <w:rsid w:val="008A462F"/>
    <w:rsid w:val="008A4A52"/>
    <w:rsid w:val="008A5744"/>
    <w:rsid w:val="008A5FE7"/>
    <w:rsid w:val="008A67F1"/>
    <w:rsid w:val="008A7B4B"/>
    <w:rsid w:val="008A7BE1"/>
    <w:rsid w:val="008B08B4"/>
    <w:rsid w:val="008B17E6"/>
    <w:rsid w:val="008B33CA"/>
    <w:rsid w:val="008B3F63"/>
    <w:rsid w:val="008B70A9"/>
    <w:rsid w:val="008C4147"/>
    <w:rsid w:val="008C4550"/>
    <w:rsid w:val="008C489F"/>
    <w:rsid w:val="008C48BB"/>
    <w:rsid w:val="008C4C7B"/>
    <w:rsid w:val="008C54AB"/>
    <w:rsid w:val="008C5586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9AB"/>
    <w:rsid w:val="008E1B21"/>
    <w:rsid w:val="008E1DAE"/>
    <w:rsid w:val="008E1F17"/>
    <w:rsid w:val="008E2880"/>
    <w:rsid w:val="008E2A86"/>
    <w:rsid w:val="008E4848"/>
    <w:rsid w:val="008E5DCB"/>
    <w:rsid w:val="008E5ECD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21E"/>
    <w:rsid w:val="008F1D51"/>
    <w:rsid w:val="008F2E4E"/>
    <w:rsid w:val="008F439E"/>
    <w:rsid w:val="008F4748"/>
    <w:rsid w:val="008F4A00"/>
    <w:rsid w:val="008F5117"/>
    <w:rsid w:val="008F5C60"/>
    <w:rsid w:val="008F5C8A"/>
    <w:rsid w:val="008F6CCC"/>
    <w:rsid w:val="008F6E87"/>
    <w:rsid w:val="008F6F5D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3B"/>
    <w:rsid w:val="009110EB"/>
    <w:rsid w:val="00911499"/>
    <w:rsid w:val="00911DAE"/>
    <w:rsid w:val="0091207F"/>
    <w:rsid w:val="00913CF9"/>
    <w:rsid w:val="00914696"/>
    <w:rsid w:val="00914FB7"/>
    <w:rsid w:val="00916166"/>
    <w:rsid w:val="00917E28"/>
    <w:rsid w:val="00920B0A"/>
    <w:rsid w:val="0092138D"/>
    <w:rsid w:val="0092345C"/>
    <w:rsid w:val="00924285"/>
    <w:rsid w:val="00925076"/>
    <w:rsid w:val="009252FA"/>
    <w:rsid w:val="009255A6"/>
    <w:rsid w:val="009255E7"/>
    <w:rsid w:val="009267C9"/>
    <w:rsid w:val="00926A03"/>
    <w:rsid w:val="009271A3"/>
    <w:rsid w:val="009307AD"/>
    <w:rsid w:val="00931153"/>
    <w:rsid w:val="00932090"/>
    <w:rsid w:val="00932917"/>
    <w:rsid w:val="0093387E"/>
    <w:rsid w:val="009341ED"/>
    <w:rsid w:val="009349BD"/>
    <w:rsid w:val="009350C7"/>
    <w:rsid w:val="00935B8B"/>
    <w:rsid w:val="009361D9"/>
    <w:rsid w:val="00936D46"/>
    <w:rsid w:val="00937AC2"/>
    <w:rsid w:val="00937CEF"/>
    <w:rsid w:val="00940014"/>
    <w:rsid w:val="00940F44"/>
    <w:rsid w:val="0094464D"/>
    <w:rsid w:val="009457D2"/>
    <w:rsid w:val="00946668"/>
    <w:rsid w:val="009469B6"/>
    <w:rsid w:val="009471D9"/>
    <w:rsid w:val="0094735C"/>
    <w:rsid w:val="0095057E"/>
    <w:rsid w:val="009515BB"/>
    <w:rsid w:val="00951D99"/>
    <w:rsid w:val="00952897"/>
    <w:rsid w:val="00952E7C"/>
    <w:rsid w:val="00954900"/>
    <w:rsid w:val="00955253"/>
    <w:rsid w:val="00955D83"/>
    <w:rsid w:val="00956775"/>
    <w:rsid w:val="00956B8D"/>
    <w:rsid w:val="0095750F"/>
    <w:rsid w:val="0095784C"/>
    <w:rsid w:val="00961233"/>
    <w:rsid w:val="009620E7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0DA1"/>
    <w:rsid w:val="0098298B"/>
    <w:rsid w:val="00982A87"/>
    <w:rsid w:val="00982C51"/>
    <w:rsid w:val="009830FF"/>
    <w:rsid w:val="00983615"/>
    <w:rsid w:val="0098399E"/>
    <w:rsid w:val="00985B68"/>
    <w:rsid w:val="00985E42"/>
    <w:rsid w:val="00985E65"/>
    <w:rsid w:val="00985F0E"/>
    <w:rsid w:val="009867E0"/>
    <w:rsid w:val="00986B51"/>
    <w:rsid w:val="009871FC"/>
    <w:rsid w:val="0098757A"/>
    <w:rsid w:val="0098784D"/>
    <w:rsid w:val="00987D52"/>
    <w:rsid w:val="00991084"/>
    <w:rsid w:val="0099154A"/>
    <w:rsid w:val="0099305D"/>
    <w:rsid w:val="0099337C"/>
    <w:rsid w:val="0099487A"/>
    <w:rsid w:val="00995A43"/>
    <w:rsid w:val="00995DEF"/>
    <w:rsid w:val="009969C5"/>
    <w:rsid w:val="00996D72"/>
    <w:rsid w:val="009A165F"/>
    <w:rsid w:val="009A194A"/>
    <w:rsid w:val="009A2162"/>
    <w:rsid w:val="009A45FB"/>
    <w:rsid w:val="009A5507"/>
    <w:rsid w:val="009A5612"/>
    <w:rsid w:val="009B0D15"/>
    <w:rsid w:val="009B1DCF"/>
    <w:rsid w:val="009B2065"/>
    <w:rsid w:val="009B3B90"/>
    <w:rsid w:val="009B4CFA"/>
    <w:rsid w:val="009B5386"/>
    <w:rsid w:val="009B6B35"/>
    <w:rsid w:val="009B76E7"/>
    <w:rsid w:val="009C00EE"/>
    <w:rsid w:val="009C0698"/>
    <w:rsid w:val="009C0A81"/>
    <w:rsid w:val="009C1E5A"/>
    <w:rsid w:val="009C2BD8"/>
    <w:rsid w:val="009C594F"/>
    <w:rsid w:val="009C7488"/>
    <w:rsid w:val="009D06B3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4B2C"/>
    <w:rsid w:val="009E609F"/>
    <w:rsid w:val="009F3B15"/>
    <w:rsid w:val="009F51E8"/>
    <w:rsid w:val="009F5610"/>
    <w:rsid w:val="009F61D5"/>
    <w:rsid w:val="009F663D"/>
    <w:rsid w:val="00A00225"/>
    <w:rsid w:val="00A006FC"/>
    <w:rsid w:val="00A01987"/>
    <w:rsid w:val="00A02099"/>
    <w:rsid w:val="00A02322"/>
    <w:rsid w:val="00A028FD"/>
    <w:rsid w:val="00A02993"/>
    <w:rsid w:val="00A0336E"/>
    <w:rsid w:val="00A1116C"/>
    <w:rsid w:val="00A115DA"/>
    <w:rsid w:val="00A11B4F"/>
    <w:rsid w:val="00A11F22"/>
    <w:rsid w:val="00A12355"/>
    <w:rsid w:val="00A12F65"/>
    <w:rsid w:val="00A13E16"/>
    <w:rsid w:val="00A14080"/>
    <w:rsid w:val="00A15102"/>
    <w:rsid w:val="00A16282"/>
    <w:rsid w:val="00A16382"/>
    <w:rsid w:val="00A16F79"/>
    <w:rsid w:val="00A17091"/>
    <w:rsid w:val="00A17CAC"/>
    <w:rsid w:val="00A2114C"/>
    <w:rsid w:val="00A214F5"/>
    <w:rsid w:val="00A23491"/>
    <w:rsid w:val="00A262C9"/>
    <w:rsid w:val="00A269EF"/>
    <w:rsid w:val="00A26B7E"/>
    <w:rsid w:val="00A303CC"/>
    <w:rsid w:val="00A30DF5"/>
    <w:rsid w:val="00A311D2"/>
    <w:rsid w:val="00A31F8C"/>
    <w:rsid w:val="00A32D60"/>
    <w:rsid w:val="00A3495F"/>
    <w:rsid w:val="00A34B2D"/>
    <w:rsid w:val="00A3627A"/>
    <w:rsid w:val="00A409D5"/>
    <w:rsid w:val="00A40D97"/>
    <w:rsid w:val="00A4207D"/>
    <w:rsid w:val="00A43205"/>
    <w:rsid w:val="00A43426"/>
    <w:rsid w:val="00A43562"/>
    <w:rsid w:val="00A43A2F"/>
    <w:rsid w:val="00A45F7B"/>
    <w:rsid w:val="00A460CA"/>
    <w:rsid w:val="00A5066B"/>
    <w:rsid w:val="00A50895"/>
    <w:rsid w:val="00A51406"/>
    <w:rsid w:val="00A51C60"/>
    <w:rsid w:val="00A52949"/>
    <w:rsid w:val="00A53DCB"/>
    <w:rsid w:val="00A543AA"/>
    <w:rsid w:val="00A5479C"/>
    <w:rsid w:val="00A5524C"/>
    <w:rsid w:val="00A55327"/>
    <w:rsid w:val="00A56D49"/>
    <w:rsid w:val="00A57181"/>
    <w:rsid w:val="00A6045A"/>
    <w:rsid w:val="00A6082A"/>
    <w:rsid w:val="00A61144"/>
    <w:rsid w:val="00A61C42"/>
    <w:rsid w:val="00A62874"/>
    <w:rsid w:val="00A639F1"/>
    <w:rsid w:val="00A63A5D"/>
    <w:rsid w:val="00A6405A"/>
    <w:rsid w:val="00A64B3E"/>
    <w:rsid w:val="00A64EEC"/>
    <w:rsid w:val="00A6560B"/>
    <w:rsid w:val="00A659D6"/>
    <w:rsid w:val="00A65D42"/>
    <w:rsid w:val="00A701A6"/>
    <w:rsid w:val="00A71574"/>
    <w:rsid w:val="00A71C0E"/>
    <w:rsid w:val="00A72A20"/>
    <w:rsid w:val="00A730E5"/>
    <w:rsid w:val="00A73C6A"/>
    <w:rsid w:val="00A740E2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0E15"/>
    <w:rsid w:val="00A816C7"/>
    <w:rsid w:val="00A8292F"/>
    <w:rsid w:val="00A8788A"/>
    <w:rsid w:val="00A900D9"/>
    <w:rsid w:val="00A91877"/>
    <w:rsid w:val="00A927BC"/>
    <w:rsid w:val="00A9333A"/>
    <w:rsid w:val="00A93CE2"/>
    <w:rsid w:val="00A95580"/>
    <w:rsid w:val="00A95D4B"/>
    <w:rsid w:val="00A95DF9"/>
    <w:rsid w:val="00A960CD"/>
    <w:rsid w:val="00A97954"/>
    <w:rsid w:val="00AA00F6"/>
    <w:rsid w:val="00AA01F0"/>
    <w:rsid w:val="00AA031F"/>
    <w:rsid w:val="00AA0751"/>
    <w:rsid w:val="00AA0892"/>
    <w:rsid w:val="00AA0A18"/>
    <w:rsid w:val="00AA0EAA"/>
    <w:rsid w:val="00AA0FB1"/>
    <w:rsid w:val="00AA12E1"/>
    <w:rsid w:val="00AA2248"/>
    <w:rsid w:val="00AA2A3C"/>
    <w:rsid w:val="00AA4A17"/>
    <w:rsid w:val="00AA6278"/>
    <w:rsid w:val="00AA630B"/>
    <w:rsid w:val="00AA6460"/>
    <w:rsid w:val="00AA7D91"/>
    <w:rsid w:val="00AB0252"/>
    <w:rsid w:val="00AB08B0"/>
    <w:rsid w:val="00AB1592"/>
    <w:rsid w:val="00AB15C0"/>
    <w:rsid w:val="00AB1E3E"/>
    <w:rsid w:val="00AB33B6"/>
    <w:rsid w:val="00AB39EA"/>
    <w:rsid w:val="00AB46E4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847"/>
    <w:rsid w:val="00AD19D2"/>
    <w:rsid w:val="00AD20D4"/>
    <w:rsid w:val="00AD2835"/>
    <w:rsid w:val="00AD2B66"/>
    <w:rsid w:val="00AD2CBD"/>
    <w:rsid w:val="00AD2EB2"/>
    <w:rsid w:val="00AD3ABC"/>
    <w:rsid w:val="00AD3B22"/>
    <w:rsid w:val="00AD4D17"/>
    <w:rsid w:val="00AD529E"/>
    <w:rsid w:val="00AD6DAF"/>
    <w:rsid w:val="00AE1144"/>
    <w:rsid w:val="00AE3870"/>
    <w:rsid w:val="00AE3FFA"/>
    <w:rsid w:val="00AE4029"/>
    <w:rsid w:val="00AE4054"/>
    <w:rsid w:val="00AE411F"/>
    <w:rsid w:val="00AE4D2F"/>
    <w:rsid w:val="00AE5CFF"/>
    <w:rsid w:val="00AE5ECB"/>
    <w:rsid w:val="00AE62C1"/>
    <w:rsid w:val="00AE642E"/>
    <w:rsid w:val="00AE6768"/>
    <w:rsid w:val="00AE6B73"/>
    <w:rsid w:val="00AF05A5"/>
    <w:rsid w:val="00AF165F"/>
    <w:rsid w:val="00AF1CA7"/>
    <w:rsid w:val="00AF29DF"/>
    <w:rsid w:val="00AF2DC0"/>
    <w:rsid w:val="00AF3AD4"/>
    <w:rsid w:val="00AF3F74"/>
    <w:rsid w:val="00AF4B96"/>
    <w:rsid w:val="00AF5EE1"/>
    <w:rsid w:val="00AF77EE"/>
    <w:rsid w:val="00B007ED"/>
    <w:rsid w:val="00B01CFF"/>
    <w:rsid w:val="00B01DCA"/>
    <w:rsid w:val="00B02451"/>
    <w:rsid w:val="00B02620"/>
    <w:rsid w:val="00B02DE3"/>
    <w:rsid w:val="00B035B2"/>
    <w:rsid w:val="00B03D59"/>
    <w:rsid w:val="00B03EDE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20B31"/>
    <w:rsid w:val="00B20BEC"/>
    <w:rsid w:val="00B21149"/>
    <w:rsid w:val="00B2143E"/>
    <w:rsid w:val="00B214BB"/>
    <w:rsid w:val="00B2151B"/>
    <w:rsid w:val="00B2172C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CE"/>
    <w:rsid w:val="00B331FA"/>
    <w:rsid w:val="00B33EA6"/>
    <w:rsid w:val="00B354B9"/>
    <w:rsid w:val="00B35931"/>
    <w:rsid w:val="00B35BD7"/>
    <w:rsid w:val="00B35DA1"/>
    <w:rsid w:val="00B36969"/>
    <w:rsid w:val="00B37535"/>
    <w:rsid w:val="00B37678"/>
    <w:rsid w:val="00B40979"/>
    <w:rsid w:val="00B415D1"/>
    <w:rsid w:val="00B44EC0"/>
    <w:rsid w:val="00B44F3F"/>
    <w:rsid w:val="00B4527C"/>
    <w:rsid w:val="00B46CBC"/>
    <w:rsid w:val="00B47E8F"/>
    <w:rsid w:val="00B5082F"/>
    <w:rsid w:val="00B508B8"/>
    <w:rsid w:val="00B50D30"/>
    <w:rsid w:val="00B51212"/>
    <w:rsid w:val="00B516BE"/>
    <w:rsid w:val="00B522F5"/>
    <w:rsid w:val="00B52DD8"/>
    <w:rsid w:val="00B5414F"/>
    <w:rsid w:val="00B54273"/>
    <w:rsid w:val="00B60D4B"/>
    <w:rsid w:val="00B613AD"/>
    <w:rsid w:val="00B613FC"/>
    <w:rsid w:val="00B61753"/>
    <w:rsid w:val="00B6298E"/>
    <w:rsid w:val="00B62A72"/>
    <w:rsid w:val="00B653FC"/>
    <w:rsid w:val="00B658FB"/>
    <w:rsid w:val="00B66BDF"/>
    <w:rsid w:val="00B66C29"/>
    <w:rsid w:val="00B66CC0"/>
    <w:rsid w:val="00B70B42"/>
    <w:rsid w:val="00B71280"/>
    <w:rsid w:val="00B71941"/>
    <w:rsid w:val="00B72CCD"/>
    <w:rsid w:val="00B72F67"/>
    <w:rsid w:val="00B737F8"/>
    <w:rsid w:val="00B76AF7"/>
    <w:rsid w:val="00B76EEE"/>
    <w:rsid w:val="00B777D0"/>
    <w:rsid w:val="00B77EB1"/>
    <w:rsid w:val="00B80594"/>
    <w:rsid w:val="00B80B76"/>
    <w:rsid w:val="00B80D3C"/>
    <w:rsid w:val="00B811CE"/>
    <w:rsid w:val="00B814C8"/>
    <w:rsid w:val="00B83D1E"/>
    <w:rsid w:val="00B848E1"/>
    <w:rsid w:val="00B84A9C"/>
    <w:rsid w:val="00B84B91"/>
    <w:rsid w:val="00B84F7B"/>
    <w:rsid w:val="00B854D4"/>
    <w:rsid w:val="00B86A47"/>
    <w:rsid w:val="00B87677"/>
    <w:rsid w:val="00B93290"/>
    <w:rsid w:val="00B959C0"/>
    <w:rsid w:val="00B961D3"/>
    <w:rsid w:val="00B965BF"/>
    <w:rsid w:val="00B97B54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1091"/>
    <w:rsid w:val="00BB1402"/>
    <w:rsid w:val="00BB356E"/>
    <w:rsid w:val="00BB3B05"/>
    <w:rsid w:val="00BB4470"/>
    <w:rsid w:val="00BB4999"/>
    <w:rsid w:val="00BB5432"/>
    <w:rsid w:val="00BB5D08"/>
    <w:rsid w:val="00BB5F9F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5564"/>
    <w:rsid w:val="00BC6C88"/>
    <w:rsid w:val="00BC6F35"/>
    <w:rsid w:val="00BC709D"/>
    <w:rsid w:val="00BC728E"/>
    <w:rsid w:val="00BC7E21"/>
    <w:rsid w:val="00BD025B"/>
    <w:rsid w:val="00BD0612"/>
    <w:rsid w:val="00BD0CB7"/>
    <w:rsid w:val="00BD0DF7"/>
    <w:rsid w:val="00BD0FA1"/>
    <w:rsid w:val="00BD16A7"/>
    <w:rsid w:val="00BD175A"/>
    <w:rsid w:val="00BD1A65"/>
    <w:rsid w:val="00BD2074"/>
    <w:rsid w:val="00BD25B6"/>
    <w:rsid w:val="00BD2768"/>
    <w:rsid w:val="00BD2F21"/>
    <w:rsid w:val="00BD42E1"/>
    <w:rsid w:val="00BD5C87"/>
    <w:rsid w:val="00BD5EF5"/>
    <w:rsid w:val="00BD616C"/>
    <w:rsid w:val="00BD67F6"/>
    <w:rsid w:val="00BD76D4"/>
    <w:rsid w:val="00BD7F3E"/>
    <w:rsid w:val="00BE0701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F21"/>
    <w:rsid w:val="00BF32CF"/>
    <w:rsid w:val="00BF34FA"/>
    <w:rsid w:val="00BF38A9"/>
    <w:rsid w:val="00BF4522"/>
    <w:rsid w:val="00BF5290"/>
    <w:rsid w:val="00BF644B"/>
    <w:rsid w:val="00BF73D4"/>
    <w:rsid w:val="00C00B37"/>
    <w:rsid w:val="00C00F6C"/>
    <w:rsid w:val="00C010EB"/>
    <w:rsid w:val="00C012C2"/>
    <w:rsid w:val="00C0202D"/>
    <w:rsid w:val="00C02930"/>
    <w:rsid w:val="00C03FE4"/>
    <w:rsid w:val="00C04BA9"/>
    <w:rsid w:val="00C0507E"/>
    <w:rsid w:val="00C05156"/>
    <w:rsid w:val="00C0709B"/>
    <w:rsid w:val="00C07276"/>
    <w:rsid w:val="00C072FE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4057"/>
    <w:rsid w:val="00C26908"/>
    <w:rsid w:val="00C26C5F"/>
    <w:rsid w:val="00C30163"/>
    <w:rsid w:val="00C301C0"/>
    <w:rsid w:val="00C30236"/>
    <w:rsid w:val="00C31007"/>
    <w:rsid w:val="00C31BF7"/>
    <w:rsid w:val="00C32425"/>
    <w:rsid w:val="00C330B3"/>
    <w:rsid w:val="00C33E32"/>
    <w:rsid w:val="00C34296"/>
    <w:rsid w:val="00C35E4C"/>
    <w:rsid w:val="00C35E9C"/>
    <w:rsid w:val="00C362B9"/>
    <w:rsid w:val="00C363B2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214C"/>
    <w:rsid w:val="00C43AC6"/>
    <w:rsid w:val="00C454CF"/>
    <w:rsid w:val="00C45A73"/>
    <w:rsid w:val="00C474EA"/>
    <w:rsid w:val="00C509BE"/>
    <w:rsid w:val="00C55454"/>
    <w:rsid w:val="00C56081"/>
    <w:rsid w:val="00C56E21"/>
    <w:rsid w:val="00C574BF"/>
    <w:rsid w:val="00C57FE6"/>
    <w:rsid w:val="00C61E5B"/>
    <w:rsid w:val="00C626BC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08A2"/>
    <w:rsid w:val="00C838A4"/>
    <w:rsid w:val="00C83904"/>
    <w:rsid w:val="00C87D63"/>
    <w:rsid w:val="00C87F6B"/>
    <w:rsid w:val="00C921EF"/>
    <w:rsid w:val="00C926A1"/>
    <w:rsid w:val="00C9339B"/>
    <w:rsid w:val="00C937AB"/>
    <w:rsid w:val="00C9595C"/>
    <w:rsid w:val="00C95C30"/>
    <w:rsid w:val="00C96794"/>
    <w:rsid w:val="00C97A39"/>
    <w:rsid w:val="00CA02A5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9F0"/>
    <w:rsid w:val="00CB0BA9"/>
    <w:rsid w:val="00CB163B"/>
    <w:rsid w:val="00CB188F"/>
    <w:rsid w:val="00CB2BD8"/>
    <w:rsid w:val="00CB3B63"/>
    <w:rsid w:val="00CB40CA"/>
    <w:rsid w:val="00CB4A37"/>
    <w:rsid w:val="00CB51DA"/>
    <w:rsid w:val="00CB601B"/>
    <w:rsid w:val="00CB6727"/>
    <w:rsid w:val="00CC0DED"/>
    <w:rsid w:val="00CC0EB9"/>
    <w:rsid w:val="00CC2633"/>
    <w:rsid w:val="00CC27F1"/>
    <w:rsid w:val="00CC2BE7"/>
    <w:rsid w:val="00CC4964"/>
    <w:rsid w:val="00CC5893"/>
    <w:rsid w:val="00CD25F1"/>
    <w:rsid w:val="00CD3248"/>
    <w:rsid w:val="00CD51F3"/>
    <w:rsid w:val="00CD5220"/>
    <w:rsid w:val="00CD6362"/>
    <w:rsid w:val="00CD6ECB"/>
    <w:rsid w:val="00CD72BD"/>
    <w:rsid w:val="00CD74DB"/>
    <w:rsid w:val="00CE004A"/>
    <w:rsid w:val="00CE0225"/>
    <w:rsid w:val="00CE0A14"/>
    <w:rsid w:val="00CE116B"/>
    <w:rsid w:val="00CE163E"/>
    <w:rsid w:val="00CE17CD"/>
    <w:rsid w:val="00CE29A8"/>
    <w:rsid w:val="00CE2C5E"/>
    <w:rsid w:val="00CE2D8F"/>
    <w:rsid w:val="00CE2F9D"/>
    <w:rsid w:val="00CE4522"/>
    <w:rsid w:val="00CE53E3"/>
    <w:rsid w:val="00CE561A"/>
    <w:rsid w:val="00CE5987"/>
    <w:rsid w:val="00CE5BAB"/>
    <w:rsid w:val="00CE6460"/>
    <w:rsid w:val="00CE7DC4"/>
    <w:rsid w:val="00CF05A1"/>
    <w:rsid w:val="00CF1790"/>
    <w:rsid w:val="00CF18AF"/>
    <w:rsid w:val="00CF25CC"/>
    <w:rsid w:val="00CF30AD"/>
    <w:rsid w:val="00CF4643"/>
    <w:rsid w:val="00CF4DCE"/>
    <w:rsid w:val="00CF5F29"/>
    <w:rsid w:val="00CF600A"/>
    <w:rsid w:val="00CF6192"/>
    <w:rsid w:val="00CF6221"/>
    <w:rsid w:val="00CF67C6"/>
    <w:rsid w:val="00CF67D4"/>
    <w:rsid w:val="00CF6E52"/>
    <w:rsid w:val="00CF7072"/>
    <w:rsid w:val="00D011BA"/>
    <w:rsid w:val="00D021BA"/>
    <w:rsid w:val="00D02427"/>
    <w:rsid w:val="00D02734"/>
    <w:rsid w:val="00D0389A"/>
    <w:rsid w:val="00D048F2"/>
    <w:rsid w:val="00D051A9"/>
    <w:rsid w:val="00D05EC4"/>
    <w:rsid w:val="00D0619A"/>
    <w:rsid w:val="00D07607"/>
    <w:rsid w:val="00D0768F"/>
    <w:rsid w:val="00D1008E"/>
    <w:rsid w:val="00D11D62"/>
    <w:rsid w:val="00D121F0"/>
    <w:rsid w:val="00D12BDB"/>
    <w:rsid w:val="00D12C74"/>
    <w:rsid w:val="00D13014"/>
    <w:rsid w:val="00D13524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771"/>
    <w:rsid w:val="00D32E2E"/>
    <w:rsid w:val="00D3786A"/>
    <w:rsid w:val="00D4184F"/>
    <w:rsid w:val="00D42140"/>
    <w:rsid w:val="00D42356"/>
    <w:rsid w:val="00D423F4"/>
    <w:rsid w:val="00D42515"/>
    <w:rsid w:val="00D43F70"/>
    <w:rsid w:val="00D4411F"/>
    <w:rsid w:val="00D447A8"/>
    <w:rsid w:val="00D44E90"/>
    <w:rsid w:val="00D45028"/>
    <w:rsid w:val="00D45ECD"/>
    <w:rsid w:val="00D463B3"/>
    <w:rsid w:val="00D46893"/>
    <w:rsid w:val="00D4765E"/>
    <w:rsid w:val="00D51191"/>
    <w:rsid w:val="00D511C3"/>
    <w:rsid w:val="00D52213"/>
    <w:rsid w:val="00D52A17"/>
    <w:rsid w:val="00D53FD3"/>
    <w:rsid w:val="00D54C53"/>
    <w:rsid w:val="00D54E29"/>
    <w:rsid w:val="00D55208"/>
    <w:rsid w:val="00D5536D"/>
    <w:rsid w:val="00D554D6"/>
    <w:rsid w:val="00D56277"/>
    <w:rsid w:val="00D56478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37C"/>
    <w:rsid w:val="00D63627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C88"/>
    <w:rsid w:val="00D730A3"/>
    <w:rsid w:val="00D7452A"/>
    <w:rsid w:val="00D7467E"/>
    <w:rsid w:val="00D75F13"/>
    <w:rsid w:val="00D76EF5"/>
    <w:rsid w:val="00D773AA"/>
    <w:rsid w:val="00D77818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1B1"/>
    <w:rsid w:val="00D86472"/>
    <w:rsid w:val="00D86A77"/>
    <w:rsid w:val="00D9100C"/>
    <w:rsid w:val="00D92199"/>
    <w:rsid w:val="00D92A96"/>
    <w:rsid w:val="00D96079"/>
    <w:rsid w:val="00D96C3E"/>
    <w:rsid w:val="00D97190"/>
    <w:rsid w:val="00D97661"/>
    <w:rsid w:val="00D9777F"/>
    <w:rsid w:val="00DA1EB2"/>
    <w:rsid w:val="00DA23BE"/>
    <w:rsid w:val="00DA26DB"/>
    <w:rsid w:val="00DA2B1C"/>
    <w:rsid w:val="00DA2C13"/>
    <w:rsid w:val="00DA3C6D"/>
    <w:rsid w:val="00DA44FF"/>
    <w:rsid w:val="00DA46ED"/>
    <w:rsid w:val="00DA540A"/>
    <w:rsid w:val="00DA5B13"/>
    <w:rsid w:val="00DA5B6A"/>
    <w:rsid w:val="00DA5E33"/>
    <w:rsid w:val="00DA628E"/>
    <w:rsid w:val="00DB05EB"/>
    <w:rsid w:val="00DB06DF"/>
    <w:rsid w:val="00DB0F12"/>
    <w:rsid w:val="00DB0FED"/>
    <w:rsid w:val="00DB10B4"/>
    <w:rsid w:val="00DB1B54"/>
    <w:rsid w:val="00DB1CF7"/>
    <w:rsid w:val="00DB27BF"/>
    <w:rsid w:val="00DB2B0E"/>
    <w:rsid w:val="00DB3C69"/>
    <w:rsid w:val="00DB3F4B"/>
    <w:rsid w:val="00DB4CE3"/>
    <w:rsid w:val="00DB7376"/>
    <w:rsid w:val="00DC0C0E"/>
    <w:rsid w:val="00DC19C0"/>
    <w:rsid w:val="00DC3B0B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4CBF"/>
    <w:rsid w:val="00DD60DA"/>
    <w:rsid w:val="00DD67A0"/>
    <w:rsid w:val="00DD7CB9"/>
    <w:rsid w:val="00DD7ED3"/>
    <w:rsid w:val="00DE0112"/>
    <w:rsid w:val="00DE0DEC"/>
    <w:rsid w:val="00DE12C0"/>
    <w:rsid w:val="00DE143F"/>
    <w:rsid w:val="00DE14D2"/>
    <w:rsid w:val="00DE4091"/>
    <w:rsid w:val="00DE4916"/>
    <w:rsid w:val="00DE521A"/>
    <w:rsid w:val="00DE5F3F"/>
    <w:rsid w:val="00DE6929"/>
    <w:rsid w:val="00DE6D7C"/>
    <w:rsid w:val="00DE7603"/>
    <w:rsid w:val="00DF145D"/>
    <w:rsid w:val="00DF179D"/>
    <w:rsid w:val="00DF1E30"/>
    <w:rsid w:val="00DF249D"/>
    <w:rsid w:val="00DF26A4"/>
    <w:rsid w:val="00DF2E75"/>
    <w:rsid w:val="00DF411D"/>
    <w:rsid w:val="00DF4CC3"/>
    <w:rsid w:val="00DF4CC4"/>
    <w:rsid w:val="00DF52EC"/>
    <w:rsid w:val="00DF7EBF"/>
    <w:rsid w:val="00E008E0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1E8B"/>
    <w:rsid w:val="00E12E77"/>
    <w:rsid w:val="00E1322D"/>
    <w:rsid w:val="00E139B8"/>
    <w:rsid w:val="00E13BE6"/>
    <w:rsid w:val="00E14E2C"/>
    <w:rsid w:val="00E157D2"/>
    <w:rsid w:val="00E16E70"/>
    <w:rsid w:val="00E1782A"/>
    <w:rsid w:val="00E17C37"/>
    <w:rsid w:val="00E200FB"/>
    <w:rsid w:val="00E26637"/>
    <w:rsid w:val="00E26A12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1676"/>
    <w:rsid w:val="00E42136"/>
    <w:rsid w:val="00E42A32"/>
    <w:rsid w:val="00E42EFC"/>
    <w:rsid w:val="00E43E18"/>
    <w:rsid w:val="00E44CF1"/>
    <w:rsid w:val="00E44CF2"/>
    <w:rsid w:val="00E45839"/>
    <w:rsid w:val="00E45C92"/>
    <w:rsid w:val="00E50EC0"/>
    <w:rsid w:val="00E5195D"/>
    <w:rsid w:val="00E52BB3"/>
    <w:rsid w:val="00E537D0"/>
    <w:rsid w:val="00E5412E"/>
    <w:rsid w:val="00E54264"/>
    <w:rsid w:val="00E54FCB"/>
    <w:rsid w:val="00E55AEC"/>
    <w:rsid w:val="00E566D6"/>
    <w:rsid w:val="00E568D4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7677"/>
    <w:rsid w:val="00E67A2B"/>
    <w:rsid w:val="00E67ACC"/>
    <w:rsid w:val="00E67F41"/>
    <w:rsid w:val="00E70E3F"/>
    <w:rsid w:val="00E71662"/>
    <w:rsid w:val="00E72D62"/>
    <w:rsid w:val="00E741C4"/>
    <w:rsid w:val="00E74810"/>
    <w:rsid w:val="00E74B5E"/>
    <w:rsid w:val="00E7521A"/>
    <w:rsid w:val="00E75A1E"/>
    <w:rsid w:val="00E76304"/>
    <w:rsid w:val="00E76AA9"/>
    <w:rsid w:val="00E77BDE"/>
    <w:rsid w:val="00E77C78"/>
    <w:rsid w:val="00E80250"/>
    <w:rsid w:val="00E81F72"/>
    <w:rsid w:val="00E827AF"/>
    <w:rsid w:val="00E842DF"/>
    <w:rsid w:val="00E84642"/>
    <w:rsid w:val="00E85F0A"/>
    <w:rsid w:val="00E86B0B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75B2"/>
    <w:rsid w:val="00EA00FB"/>
    <w:rsid w:val="00EA01AA"/>
    <w:rsid w:val="00EA10D0"/>
    <w:rsid w:val="00EA3D05"/>
    <w:rsid w:val="00EA4DF6"/>
    <w:rsid w:val="00EA5033"/>
    <w:rsid w:val="00EA56F9"/>
    <w:rsid w:val="00EA68AE"/>
    <w:rsid w:val="00EA75BF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4EA7"/>
    <w:rsid w:val="00EC5108"/>
    <w:rsid w:val="00EC5680"/>
    <w:rsid w:val="00EC6417"/>
    <w:rsid w:val="00EC6BE8"/>
    <w:rsid w:val="00EC761A"/>
    <w:rsid w:val="00ED0C0C"/>
    <w:rsid w:val="00ED1CC5"/>
    <w:rsid w:val="00ED3567"/>
    <w:rsid w:val="00ED389A"/>
    <w:rsid w:val="00ED3D2C"/>
    <w:rsid w:val="00ED3D69"/>
    <w:rsid w:val="00ED6B16"/>
    <w:rsid w:val="00EE03D2"/>
    <w:rsid w:val="00EE0990"/>
    <w:rsid w:val="00EE1030"/>
    <w:rsid w:val="00EE29FC"/>
    <w:rsid w:val="00EE31CF"/>
    <w:rsid w:val="00EE3326"/>
    <w:rsid w:val="00EE3567"/>
    <w:rsid w:val="00EE3F48"/>
    <w:rsid w:val="00EE5353"/>
    <w:rsid w:val="00EE6523"/>
    <w:rsid w:val="00EE6726"/>
    <w:rsid w:val="00EE6FED"/>
    <w:rsid w:val="00EE731B"/>
    <w:rsid w:val="00EE7AA5"/>
    <w:rsid w:val="00EE7EB3"/>
    <w:rsid w:val="00EF1D02"/>
    <w:rsid w:val="00EF29F7"/>
    <w:rsid w:val="00EF2ECA"/>
    <w:rsid w:val="00EF48DE"/>
    <w:rsid w:val="00EF5467"/>
    <w:rsid w:val="00EF5900"/>
    <w:rsid w:val="00EF5965"/>
    <w:rsid w:val="00EF5E44"/>
    <w:rsid w:val="00F01628"/>
    <w:rsid w:val="00F01CAB"/>
    <w:rsid w:val="00F0232D"/>
    <w:rsid w:val="00F03F94"/>
    <w:rsid w:val="00F05835"/>
    <w:rsid w:val="00F06676"/>
    <w:rsid w:val="00F06B3A"/>
    <w:rsid w:val="00F07635"/>
    <w:rsid w:val="00F07EC3"/>
    <w:rsid w:val="00F100A5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14F"/>
    <w:rsid w:val="00F277E0"/>
    <w:rsid w:val="00F27A5E"/>
    <w:rsid w:val="00F3027B"/>
    <w:rsid w:val="00F32BC2"/>
    <w:rsid w:val="00F32D2A"/>
    <w:rsid w:val="00F33488"/>
    <w:rsid w:val="00F33CDD"/>
    <w:rsid w:val="00F3506F"/>
    <w:rsid w:val="00F352AA"/>
    <w:rsid w:val="00F3664F"/>
    <w:rsid w:val="00F41C9E"/>
    <w:rsid w:val="00F4380D"/>
    <w:rsid w:val="00F4773A"/>
    <w:rsid w:val="00F47D33"/>
    <w:rsid w:val="00F515FE"/>
    <w:rsid w:val="00F52B71"/>
    <w:rsid w:val="00F54751"/>
    <w:rsid w:val="00F54E27"/>
    <w:rsid w:val="00F55BE6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D8"/>
    <w:rsid w:val="00F75BEF"/>
    <w:rsid w:val="00F765D0"/>
    <w:rsid w:val="00F76DEF"/>
    <w:rsid w:val="00F826A5"/>
    <w:rsid w:val="00F83AB0"/>
    <w:rsid w:val="00F8657D"/>
    <w:rsid w:val="00F86F45"/>
    <w:rsid w:val="00F8744E"/>
    <w:rsid w:val="00F87634"/>
    <w:rsid w:val="00F87822"/>
    <w:rsid w:val="00F9019E"/>
    <w:rsid w:val="00F91129"/>
    <w:rsid w:val="00F91BFA"/>
    <w:rsid w:val="00F91EB0"/>
    <w:rsid w:val="00F92C71"/>
    <w:rsid w:val="00F94430"/>
    <w:rsid w:val="00F95226"/>
    <w:rsid w:val="00F95AA9"/>
    <w:rsid w:val="00FA0A7B"/>
    <w:rsid w:val="00FA0D31"/>
    <w:rsid w:val="00FA1099"/>
    <w:rsid w:val="00FA1DC1"/>
    <w:rsid w:val="00FA3700"/>
    <w:rsid w:val="00FA4C37"/>
    <w:rsid w:val="00FA5C86"/>
    <w:rsid w:val="00FA6586"/>
    <w:rsid w:val="00FA69F7"/>
    <w:rsid w:val="00FB00BA"/>
    <w:rsid w:val="00FB0274"/>
    <w:rsid w:val="00FB05D4"/>
    <w:rsid w:val="00FB0C0C"/>
    <w:rsid w:val="00FB182A"/>
    <w:rsid w:val="00FB3872"/>
    <w:rsid w:val="00FB4820"/>
    <w:rsid w:val="00FB4EF6"/>
    <w:rsid w:val="00FB6EA9"/>
    <w:rsid w:val="00FB7DD4"/>
    <w:rsid w:val="00FC0082"/>
    <w:rsid w:val="00FC01ED"/>
    <w:rsid w:val="00FC2854"/>
    <w:rsid w:val="00FC3DF8"/>
    <w:rsid w:val="00FC3E66"/>
    <w:rsid w:val="00FC46A9"/>
    <w:rsid w:val="00FC47F6"/>
    <w:rsid w:val="00FC49FB"/>
    <w:rsid w:val="00FC5C89"/>
    <w:rsid w:val="00FC65C3"/>
    <w:rsid w:val="00FD179C"/>
    <w:rsid w:val="00FD2622"/>
    <w:rsid w:val="00FD2DC6"/>
    <w:rsid w:val="00FD2DE3"/>
    <w:rsid w:val="00FD3016"/>
    <w:rsid w:val="00FD57CC"/>
    <w:rsid w:val="00FD6513"/>
    <w:rsid w:val="00FE157C"/>
    <w:rsid w:val="00FE1A3E"/>
    <w:rsid w:val="00FE1A75"/>
    <w:rsid w:val="00FE2628"/>
    <w:rsid w:val="00FE2698"/>
    <w:rsid w:val="00FE3703"/>
    <w:rsid w:val="00FE4567"/>
    <w:rsid w:val="00FE4BBB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  <w14:docId w14:val="2CB6677F"/>
  <w15:docId w15:val="{42B47655-7FB2-4B6C-8308-62483C94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1">
    <w:name w:val="Akapit z listą1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Odstavec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3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2"/>
      </w:numPr>
    </w:pPr>
  </w:style>
  <w:style w:type="numbering" w:customStyle="1" w:styleId="WWNum27">
    <w:name w:val="WWNum27"/>
    <w:basedOn w:val="Bezlisty"/>
    <w:rsid w:val="00354687"/>
    <w:pPr>
      <w:numPr>
        <w:numId w:val="16"/>
      </w:numPr>
    </w:pPr>
  </w:style>
  <w:style w:type="numbering" w:customStyle="1" w:styleId="WWNum74">
    <w:name w:val="WWNum74"/>
    <w:basedOn w:val="Bezlisty"/>
    <w:rsid w:val="00354687"/>
    <w:pPr>
      <w:numPr>
        <w:numId w:val="17"/>
      </w:numPr>
    </w:pPr>
  </w:style>
  <w:style w:type="numbering" w:customStyle="1" w:styleId="Outline">
    <w:name w:val="Outline"/>
    <w:basedOn w:val="Bezlisty"/>
    <w:rsid w:val="00E65F45"/>
    <w:pPr>
      <w:numPr>
        <w:numId w:val="18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1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40">
    <w:name w:val="Tekst treści (4)_"/>
    <w:basedOn w:val="Domylnaczcionkaakapitu"/>
    <w:link w:val="Teksttreci41"/>
    <w:uiPriority w:val="99"/>
    <w:locked/>
    <w:rsid w:val="009341ED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Teksttreci41">
    <w:name w:val="Tekst treści (4)"/>
    <w:basedOn w:val="Normalny"/>
    <w:link w:val="Teksttreci40"/>
    <w:uiPriority w:val="99"/>
    <w:rsid w:val="009341ED"/>
    <w:pPr>
      <w:widowControl w:val="0"/>
      <w:shd w:val="clear" w:color="auto" w:fill="FFFFFF"/>
      <w:spacing w:after="60" w:line="240" w:lineRule="atLeast"/>
      <w:ind w:hanging="1860"/>
      <w:jc w:val="center"/>
    </w:pPr>
    <w:rPr>
      <w:rFonts w:ascii="Verdana" w:hAnsi="Verdana" w:cs="Verdana"/>
      <w:b/>
      <w:bCs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DB27B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B27BF"/>
  </w:style>
  <w:style w:type="character" w:customStyle="1" w:styleId="TekstkomentarzaZnak">
    <w:name w:val="Tekst komentarza Znak"/>
    <w:basedOn w:val="Domylnaczcionkaakapitu"/>
    <w:link w:val="Tekstkomentarza"/>
    <w:semiHidden/>
    <w:rsid w:val="00DB27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B27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27BF"/>
    <w:rPr>
      <w:b/>
      <w:bCs/>
    </w:rPr>
  </w:style>
  <w:style w:type="character" w:customStyle="1" w:styleId="apple-converted-space">
    <w:name w:val="apple-converted-space"/>
    <w:basedOn w:val="Domylnaczcionkaakapitu"/>
    <w:rsid w:val="00FA0A7B"/>
  </w:style>
  <w:style w:type="character" w:customStyle="1" w:styleId="markedcontent">
    <w:name w:val="markedcontent"/>
    <w:basedOn w:val="Domylnaczcionkaakapitu"/>
    <w:rsid w:val="002E74E0"/>
  </w:style>
  <w:style w:type="paragraph" w:customStyle="1" w:styleId="Textbodyuser">
    <w:name w:val="Text body (user)"/>
    <w:basedOn w:val="Normalny"/>
    <w:rsid w:val="00AA6278"/>
    <w:pPr>
      <w:widowControl w:val="0"/>
      <w:suppressAutoHyphens/>
      <w:autoSpaceDN w:val="0"/>
      <w:spacing w:line="360" w:lineRule="auto"/>
      <w:jc w:val="both"/>
      <w:textAlignment w:val="baseline"/>
    </w:pPr>
    <w:rPr>
      <w:kern w:val="3"/>
      <w:lang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7C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F70D6-3413-4D2F-951F-C5FA7A9A1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1752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OPTIMUS</dc:creator>
  <cp:keywords/>
  <dc:description/>
  <cp:lastModifiedBy>Iwona DYBA</cp:lastModifiedBy>
  <cp:revision>12</cp:revision>
  <cp:lastPrinted>2024-10-03T09:12:00Z</cp:lastPrinted>
  <dcterms:created xsi:type="dcterms:W3CDTF">2024-10-09T10:18:00Z</dcterms:created>
  <dcterms:modified xsi:type="dcterms:W3CDTF">2026-01-21T09:31:00Z</dcterms:modified>
</cp:coreProperties>
</file>